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bookmarkStart w:id="0" w:name="_GoBack"/>
      <w:bookmarkEnd w:id="0"/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EF1336" w:rsidRPr="00EF1336" w:rsidRDefault="00EF1336" w:rsidP="00EF1336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1.Общие положения.</w:t>
      </w:r>
    </w:p>
    <w:p w:rsidR="00AE7116" w:rsidRPr="00BD1FF6" w:rsidRDefault="00EF1336" w:rsidP="00AE7116">
      <w:pPr>
        <w:jc w:val="both"/>
      </w:pPr>
      <w:r w:rsidRPr="00EF1336">
        <w:rPr>
          <w:rFonts w:cs="Arial"/>
          <w:b/>
          <w:szCs w:val="22"/>
          <w:u w:val="single"/>
        </w:rPr>
        <w:t>Предмет закупки</w:t>
      </w:r>
      <w:r w:rsidRPr="00EF1336">
        <w:rPr>
          <w:rFonts w:cs="Arial"/>
          <w:szCs w:val="22"/>
        </w:rPr>
        <w:t xml:space="preserve">: </w:t>
      </w:r>
      <w:r w:rsidR="007F61DC">
        <w:rPr>
          <w:szCs w:val="22"/>
        </w:rPr>
        <w:t>обследование сетей хозяйственно-фекальной канализации на объектах ОАО "Славнефть-ЯНОС"</w:t>
      </w:r>
      <w:r w:rsidR="005C1B15" w:rsidRPr="005C1B15">
        <w:rPr>
          <w:szCs w:val="22"/>
        </w:rPr>
        <w:t>.</w:t>
      </w:r>
    </w:p>
    <w:p w:rsidR="00A16C2F" w:rsidRDefault="00F20595" w:rsidP="00A16C2F">
      <w:pPr>
        <w:rPr>
          <w:szCs w:val="22"/>
        </w:rPr>
      </w:pPr>
      <w:r>
        <w:rPr>
          <w:szCs w:val="22"/>
        </w:rPr>
        <w:t xml:space="preserve"> </w:t>
      </w:r>
      <w:r w:rsidR="007A3ED2" w:rsidRPr="007A3ED2">
        <w:rPr>
          <w:szCs w:val="22"/>
        </w:rPr>
        <w:t xml:space="preserve">Данный предмет выставляется для закупки </w:t>
      </w:r>
      <w:r w:rsidR="005C1B15">
        <w:rPr>
          <w:szCs w:val="22"/>
        </w:rPr>
        <w:t>единым лотом</w:t>
      </w:r>
      <w:r w:rsidR="00A16C2F">
        <w:rPr>
          <w:szCs w:val="22"/>
        </w:rPr>
        <w:t>.</w:t>
      </w:r>
    </w:p>
    <w:p w:rsidR="00EF1336" w:rsidRPr="00EF1336" w:rsidRDefault="00EF1336" w:rsidP="007A3ED2">
      <w:pPr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Заказчик</w:t>
      </w:r>
      <w:r w:rsidRPr="00EF1336">
        <w:rPr>
          <w:rFonts w:cs="Arial"/>
          <w:szCs w:val="22"/>
        </w:rPr>
        <w:t>: Открытое Акционерное Общество «Славнефть-Ярославнефтеоргсинтез» ОАО «Славнефть-ЯНОС».</w:t>
      </w:r>
    </w:p>
    <w:p w:rsidR="005C1B15" w:rsidRPr="005C1B15" w:rsidRDefault="00EF1336" w:rsidP="005C1B15">
      <w:pPr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Плановые сроки выполнения работ:</w:t>
      </w:r>
      <w:r w:rsidRPr="00EF1336">
        <w:rPr>
          <w:rFonts w:cs="Arial"/>
          <w:szCs w:val="22"/>
        </w:rPr>
        <w:t xml:space="preserve"> </w:t>
      </w:r>
      <w:r w:rsidR="005C1B15" w:rsidRPr="005C1B15">
        <w:rPr>
          <w:rFonts w:cs="Arial"/>
          <w:szCs w:val="22"/>
        </w:rPr>
        <w:t xml:space="preserve">начало работ – </w:t>
      </w:r>
      <w:r w:rsidR="00A16C2F">
        <w:rPr>
          <w:rFonts w:cs="Arial"/>
          <w:szCs w:val="22"/>
        </w:rPr>
        <w:t>с даты подписания договора</w:t>
      </w:r>
      <w:r w:rsidR="005C1B15" w:rsidRPr="005C1B15">
        <w:rPr>
          <w:rFonts w:cs="Arial"/>
          <w:szCs w:val="22"/>
        </w:rPr>
        <w:t xml:space="preserve">, окончание работ – </w:t>
      </w:r>
      <w:r w:rsidR="007F61DC">
        <w:t xml:space="preserve">сентябрь </w:t>
      </w:r>
      <w:r w:rsidR="00A16C2F">
        <w:t>201</w:t>
      </w:r>
      <w:r w:rsidR="007F61DC">
        <w:t>7</w:t>
      </w:r>
      <w:r w:rsidR="00A16C2F">
        <w:t xml:space="preserve"> г</w:t>
      </w:r>
      <w:r w:rsidR="005C1B15" w:rsidRPr="005C1B15">
        <w:rPr>
          <w:rFonts w:cs="Arial"/>
          <w:szCs w:val="22"/>
        </w:rPr>
        <w:t xml:space="preserve">. Окончание работ в целом и отдельных этапов </w:t>
      </w:r>
      <w:r w:rsidR="00056E01">
        <w:rPr>
          <w:rFonts w:cs="Arial"/>
          <w:szCs w:val="22"/>
        </w:rPr>
        <w:t xml:space="preserve">(определены </w:t>
      </w:r>
      <w:r w:rsidR="007F61DC">
        <w:rPr>
          <w:rFonts w:cs="Arial"/>
          <w:szCs w:val="22"/>
        </w:rPr>
        <w:t>календарным планом</w:t>
      </w:r>
      <w:r w:rsidR="00056E01">
        <w:rPr>
          <w:rFonts w:cs="Arial"/>
          <w:szCs w:val="22"/>
        </w:rPr>
        <w:t>, Приложение №</w:t>
      </w:r>
      <w:r w:rsidR="007F61DC">
        <w:rPr>
          <w:rFonts w:cs="Arial"/>
          <w:szCs w:val="22"/>
        </w:rPr>
        <w:t>2</w:t>
      </w:r>
      <w:r w:rsidR="00056E01">
        <w:rPr>
          <w:rFonts w:cs="Arial"/>
          <w:szCs w:val="22"/>
        </w:rPr>
        <w:t xml:space="preserve"> к договору) </w:t>
      </w:r>
      <w:r w:rsidR="005C1B15" w:rsidRPr="005C1B15">
        <w:rPr>
          <w:rFonts w:cs="Arial"/>
          <w:szCs w:val="22"/>
        </w:rPr>
        <w:t>оформляются двусторонними актами выполненных работ.</w:t>
      </w:r>
    </w:p>
    <w:p w:rsidR="007E5839" w:rsidRDefault="00EF1336" w:rsidP="005C1B15">
      <w:pPr>
        <w:spacing w:before="0"/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>Условия оплаты</w:t>
      </w:r>
      <w:r w:rsidRPr="00EF1336">
        <w:rPr>
          <w:rFonts w:cs="Arial"/>
          <w:szCs w:val="22"/>
        </w:rPr>
        <w:t xml:space="preserve">: </w:t>
      </w:r>
      <w:r w:rsidR="007E5839">
        <w:rPr>
          <w:szCs w:val="22"/>
        </w:rPr>
        <w:t>по предоставленным подписанным актам выполненных работ и счетам–фактурам, с отсрочкой платежа 90 (девяносто) календарных дней.</w:t>
      </w:r>
    </w:p>
    <w:p w:rsidR="008F0C98" w:rsidRPr="00633050" w:rsidRDefault="008F0C98" w:rsidP="005C1B15">
      <w:pPr>
        <w:autoSpaceDE w:val="0"/>
        <w:jc w:val="both"/>
        <w:rPr>
          <w:szCs w:val="22"/>
        </w:rPr>
      </w:pPr>
      <w:r w:rsidRPr="006E2A11">
        <w:rPr>
          <w:rFonts w:cs="Arial"/>
          <w:b/>
          <w:szCs w:val="22"/>
          <w:u w:val="single"/>
        </w:rPr>
        <w:t>Проектно-техническая документация:</w:t>
      </w:r>
      <w:r w:rsidRPr="006E2A11">
        <w:t xml:space="preserve"> </w:t>
      </w:r>
      <w:r w:rsidR="00056E01">
        <w:t>передается исполнителю работ после подписания договора</w:t>
      </w:r>
      <w:r w:rsidR="00985B13" w:rsidRPr="00F815C6">
        <w:rPr>
          <w:szCs w:val="22"/>
        </w:rPr>
        <w:t>.</w:t>
      </w:r>
    </w:p>
    <w:p w:rsidR="00EF1336" w:rsidRPr="00EF1336" w:rsidRDefault="00EF1336" w:rsidP="00255DDB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2. Основные требования к продукту.</w:t>
      </w:r>
    </w:p>
    <w:p w:rsidR="00985B13" w:rsidRPr="007E57B9" w:rsidRDefault="007E57B9" w:rsidP="00985B13">
      <w:pPr>
        <w:autoSpaceDE w:val="0"/>
        <w:spacing w:after="120"/>
        <w:jc w:val="both"/>
        <w:rPr>
          <w:szCs w:val="22"/>
        </w:rPr>
      </w:pPr>
      <w:r w:rsidRPr="007E57B9">
        <w:rPr>
          <w:szCs w:val="22"/>
        </w:rPr>
        <w:t>Работы должны быть выполнены с надлежащим качеством, в указанные сроки и отвечать требова</w:t>
      </w:r>
      <w:r w:rsidR="00056E01">
        <w:rPr>
          <w:szCs w:val="22"/>
        </w:rPr>
        <w:t>ниям соответствующих стандартов и</w:t>
      </w:r>
      <w:r w:rsidRPr="007E57B9">
        <w:rPr>
          <w:szCs w:val="22"/>
        </w:rPr>
        <w:t xml:space="preserve"> норм</w:t>
      </w:r>
      <w:r w:rsidR="007F61DC">
        <w:rPr>
          <w:szCs w:val="22"/>
        </w:rPr>
        <w:t>, условиям договора и Технического задания (Приложение №1 к договору)</w:t>
      </w:r>
      <w:r w:rsidR="00985B13" w:rsidRPr="007E57B9">
        <w:rPr>
          <w:szCs w:val="22"/>
        </w:rPr>
        <w:t>.</w:t>
      </w:r>
    </w:p>
    <w:p w:rsidR="00985B13" w:rsidRDefault="00985B13" w:rsidP="00985B13">
      <w:pPr>
        <w:autoSpaceDE w:val="0"/>
        <w:spacing w:after="120"/>
        <w:jc w:val="both"/>
        <w:rPr>
          <w:szCs w:val="22"/>
        </w:rPr>
      </w:pPr>
      <w:r w:rsidRPr="007E57B9">
        <w:rPr>
          <w:szCs w:val="22"/>
        </w:rPr>
        <w:t xml:space="preserve">        Осуществлять работы в соответствии </w:t>
      </w:r>
      <w:r w:rsidR="00F412BD">
        <w:rPr>
          <w:szCs w:val="22"/>
        </w:rPr>
        <w:t xml:space="preserve">с </w:t>
      </w:r>
      <w:r w:rsidRPr="007E57B9">
        <w:rPr>
          <w:szCs w:val="22"/>
        </w:rPr>
        <w:t>нормативны</w:t>
      </w:r>
      <w:r w:rsidR="0017126B">
        <w:rPr>
          <w:szCs w:val="22"/>
        </w:rPr>
        <w:t xml:space="preserve">ми документами, указанными </w:t>
      </w:r>
      <w:r w:rsidR="0017126B" w:rsidRPr="002D19A7">
        <w:rPr>
          <w:szCs w:val="22"/>
        </w:rPr>
        <w:t>в п.</w:t>
      </w:r>
      <w:r w:rsidR="00FD6C2D" w:rsidRPr="002D19A7">
        <w:rPr>
          <w:szCs w:val="22"/>
        </w:rPr>
        <w:t>5.3.6</w:t>
      </w:r>
      <w:r w:rsidRPr="007E57B9">
        <w:rPr>
          <w:szCs w:val="22"/>
        </w:rPr>
        <w:t xml:space="preserve"> Договора. </w:t>
      </w:r>
      <w:r>
        <w:rPr>
          <w:szCs w:val="22"/>
        </w:rPr>
        <w:t xml:space="preserve">Данная документация передается Заказчиком </w:t>
      </w:r>
      <w:r w:rsidR="0017126B">
        <w:rPr>
          <w:szCs w:val="22"/>
        </w:rPr>
        <w:t>исполнителю</w:t>
      </w:r>
      <w:r>
        <w:rPr>
          <w:szCs w:val="22"/>
        </w:rPr>
        <w:t xml:space="preserve"> в электронном виде, посредством электронной почты.</w:t>
      </w:r>
    </w:p>
    <w:p w:rsidR="00EF1336" w:rsidRDefault="00985B13" w:rsidP="0076276E">
      <w:pPr>
        <w:autoSpaceDE w:val="0"/>
        <w:spacing w:after="120"/>
        <w:jc w:val="both"/>
        <w:rPr>
          <w:rFonts w:cs="Arial"/>
          <w:b/>
          <w:iCs/>
          <w:szCs w:val="22"/>
        </w:rPr>
      </w:pPr>
      <w:r>
        <w:rPr>
          <w:b/>
          <w:szCs w:val="22"/>
        </w:rPr>
        <w:t xml:space="preserve">  </w:t>
      </w:r>
      <w:r w:rsidR="00EF1336" w:rsidRPr="00EF1336">
        <w:rPr>
          <w:rFonts w:cs="Arial"/>
          <w:b/>
          <w:iCs/>
          <w:szCs w:val="22"/>
        </w:rPr>
        <w:t>3. Основные требования к Контрагенту.</w:t>
      </w:r>
    </w:p>
    <w:tbl>
      <w:tblPr>
        <w:tblW w:w="1036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3686"/>
        <w:gridCol w:w="2977"/>
        <w:gridCol w:w="1417"/>
        <w:gridCol w:w="1701"/>
      </w:tblGrid>
      <w:tr w:rsidR="00436D8A" w:rsidRPr="00184B21" w:rsidTr="005C55C0">
        <w:trPr>
          <w:trHeight w:val="322"/>
          <w:tblHeader/>
        </w:trPr>
        <w:tc>
          <w:tcPr>
            <w:tcW w:w="582" w:type="dxa"/>
            <w:vMerge w:val="restart"/>
            <w:shd w:val="clear" w:color="auto" w:fill="D9D9D9"/>
            <w:vAlign w:val="center"/>
            <w:hideMark/>
          </w:tcPr>
          <w:p w:rsidR="00436D8A" w:rsidRPr="000C2998" w:rsidRDefault="00436D8A" w:rsidP="005C55C0">
            <w:pPr>
              <w:spacing w:before="100" w:beforeAutospacing="1" w:after="100" w:afterAutospacing="1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C2998">
              <w:rPr>
                <w:rFonts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686" w:type="dxa"/>
            <w:vMerge w:val="restart"/>
            <w:shd w:val="clear" w:color="auto" w:fill="D9D9D9"/>
            <w:vAlign w:val="center"/>
            <w:hideMark/>
          </w:tcPr>
          <w:p w:rsidR="00436D8A" w:rsidRPr="000C2998" w:rsidRDefault="00436D8A" w:rsidP="005C55C0">
            <w:pPr>
              <w:spacing w:before="100" w:beforeAutospacing="1" w:after="100" w:afterAutospacing="1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C2998">
              <w:rPr>
                <w:rFonts w:cs="Arial"/>
                <w:b/>
                <w:bCs/>
                <w:sz w:val="20"/>
                <w:szCs w:val="20"/>
              </w:rPr>
              <w:t xml:space="preserve">Требование </w:t>
            </w:r>
            <w:r w:rsidRPr="000C2998">
              <w:rPr>
                <w:rFonts w:cs="Arial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:rsidR="00436D8A" w:rsidRPr="000C2998" w:rsidRDefault="00436D8A" w:rsidP="005C55C0">
            <w:pPr>
              <w:spacing w:before="100" w:beforeAutospacing="1" w:after="100" w:afterAutospacing="1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C2998">
              <w:rPr>
                <w:rFonts w:cs="Arial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  <w:hideMark/>
          </w:tcPr>
          <w:p w:rsidR="00436D8A" w:rsidRPr="000C2998" w:rsidRDefault="00436D8A" w:rsidP="005C55C0">
            <w:pPr>
              <w:spacing w:before="100" w:beforeAutospacing="1" w:after="100" w:afterAutospacing="1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C2998">
              <w:rPr>
                <w:rFonts w:cs="Arial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  <w:hideMark/>
          </w:tcPr>
          <w:p w:rsidR="00436D8A" w:rsidRPr="000C2998" w:rsidRDefault="00436D8A" w:rsidP="005C55C0">
            <w:pPr>
              <w:spacing w:before="100" w:beforeAutospacing="1" w:after="100" w:afterAutospacing="1"/>
              <w:jc w:val="center"/>
              <w:rPr>
                <w:rFonts w:cs="Arial"/>
                <w:b/>
                <w:bCs/>
                <w:sz w:val="20"/>
                <w:szCs w:val="20"/>
                <w:u w:val="single"/>
              </w:rPr>
            </w:pPr>
            <w:r w:rsidRPr="000C2998">
              <w:rPr>
                <w:rFonts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436D8A" w:rsidRPr="00184B21" w:rsidTr="005C55C0">
        <w:trPr>
          <w:trHeight w:val="503"/>
          <w:tblHeader/>
        </w:trPr>
        <w:tc>
          <w:tcPr>
            <w:tcW w:w="582" w:type="dxa"/>
            <w:vMerge/>
            <w:shd w:val="clear" w:color="auto" w:fill="D9D9D9"/>
            <w:vAlign w:val="center"/>
            <w:hideMark/>
          </w:tcPr>
          <w:p w:rsidR="00436D8A" w:rsidRPr="000C2998" w:rsidRDefault="00436D8A" w:rsidP="005C55C0">
            <w:pPr>
              <w:spacing w:before="100" w:beforeAutospacing="1" w:after="100" w:afterAutospacing="1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D9D9D9"/>
            <w:vAlign w:val="center"/>
            <w:hideMark/>
          </w:tcPr>
          <w:p w:rsidR="00436D8A" w:rsidRPr="000C2998" w:rsidRDefault="00436D8A" w:rsidP="005C55C0">
            <w:pPr>
              <w:spacing w:before="100" w:beforeAutospacing="1" w:after="100" w:afterAutospacing="1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:rsidR="00436D8A" w:rsidRPr="000C2998" w:rsidRDefault="00436D8A" w:rsidP="005C55C0">
            <w:pPr>
              <w:spacing w:before="100" w:beforeAutospacing="1" w:after="100" w:afterAutospacing="1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  <w:hideMark/>
          </w:tcPr>
          <w:p w:rsidR="00436D8A" w:rsidRPr="000C2998" w:rsidRDefault="00436D8A" w:rsidP="005C55C0">
            <w:pPr>
              <w:spacing w:before="100" w:beforeAutospacing="1" w:after="100" w:afterAutospacing="1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  <w:hideMark/>
          </w:tcPr>
          <w:p w:rsidR="00436D8A" w:rsidRPr="000C2998" w:rsidRDefault="00436D8A" w:rsidP="005C55C0">
            <w:pPr>
              <w:spacing w:before="100" w:beforeAutospacing="1" w:after="100" w:afterAutospacing="1"/>
              <w:jc w:val="center"/>
              <w:rPr>
                <w:rFonts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436D8A" w:rsidRPr="00184B21" w:rsidTr="005C55C0">
        <w:trPr>
          <w:trHeight w:val="164"/>
          <w:tblHeader/>
        </w:trPr>
        <w:tc>
          <w:tcPr>
            <w:tcW w:w="582" w:type="dxa"/>
            <w:shd w:val="clear" w:color="auto" w:fill="D9D9D9"/>
            <w:noWrap/>
            <w:vAlign w:val="center"/>
          </w:tcPr>
          <w:p w:rsidR="00436D8A" w:rsidRPr="000C2998" w:rsidRDefault="00436D8A" w:rsidP="005C55C0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  <w:r w:rsidRPr="000C2998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3686" w:type="dxa"/>
            <w:shd w:val="clear" w:color="auto" w:fill="D9D9D9"/>
            <w:vAlign w:val="center"/>
          </w:tcPr>
          <w:p w:rsidR="00436D8A" w:rsidRPr="000C2998" w:rsidRDefault="00436D8A" w:rsidP="005C55C0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  <w:r w:rsidRPr="000C2998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436D8A" w:rsidRPr="000C2998" w:rsidRDefault="00436D8A" w:rsidP="005C55C0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  <w:r w:rsidRPr="000C2998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436D8A" w:rsidRPr="000C2998" w:rsidRDefault="00436D8A" w:rsidP="005C55C0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  <w:r w:rsidRPr="000C2998">
              <w:rPr>
                <w:rFonts w:cs="Arial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436D8A" w:rsidRPr="000C2998" w:rsidRDefault="00436D8A" w:rsidP="005C55C0">
            <w:pPr>
              <w:spacing w:before="100" w:beforeAutospacing="1" w:after="100" w:afterAutospacing="1"/>
              <w:jc w:val="center"/>
              <w:rPr>
                <w:rFonts w:cs="Arial"/>
                <w:b/>
                <w:sz w:val="20"/>
                <w:szCs w:val="20"/>
              </w:rPr>
            </w:pPr>
            <w:r w:rsidRPr="000C2998">
              <w:rPr>
                <w:rFonts w:cs="Arial"/>
                <w:b/>
                <w:sz w:val="20"/>
                <w:szCs w:val="20"/>
              </w:rPr>
              <w:t>5</w:t>
            </w:r>
          </w:p>
        </w:tc>
      </w:tr>
      <w:tr w:rsidR="0040771E" w:rsidRPr="00184B21" w:rsidTr="00C93A75">
        <w:trPr>
          <w:trHeight w:val="164"/>
        </w:trPr>
        <w:tc>
          <w:tcPr>
            <w:tcW w:w="582" w:type="dxa"/>
            <w:shd w:val="clear" w:color="auto" w:fill="auto"/>
            <w:noWrap/>
          </w:tcPr>
          <w:p w:rsidR="0040771E" w:rsidRPr="000C2998" w:rsidRDefault="0040771E" w:rsidP="00A45F0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0C299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40771E" w:rsidRDefault="0040771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Наличие опыта выполнения работ по </w:t>
            </w:r>
            <w:r w:rsidR="008D0217">
              <w:rPr>
                <w:rFonts w:cs="Arial"/>
                <w:sz w:val="20"/>
                <w:szCs w:val="20"/>
              </w:rPr>
              <w:t>обследованию</w:t>
            </w:r>
            <w:r>
              <w:rPr>
                <w:rFonts w:cs="Arial"/>
                <w:sz w:val="20"/>
                <w:szCs w:val="20"/>
              </w:rPr>
              <w:t xml:space="preserve"> сетей хозяйственно-фекальной канализации</w:t>
            </w:r>
            <w:r>
              <w:rPr>
                <w:rFonts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 в том числе, но, не ограничиваясь, на ОАО «Славнефть-ЯНОС», ОАО «Газпром нефть», ОАО «НК «Роснефть»</w:t>
            </w:r>
          </w:p>
        </w:tc>
        <w:tc>
          <w:tcPr>
            <w:tcW w:w="2977" w:type="dxa"/>
            <w:shd w:val="clear" w:color="auto" w:fill="auto"/>
          </w:tcPr>
          <w:p w:rsidR="0040771E" w:rsidRPr="00090520" w:rsidRDefault="0040771E">
            <w:pPr>
              <w:rPr>
                <w:rFonts w:cs="Arial"/>
                <w:sz w:val="20"/>
                <w:szCs w:val="20"/>
              </w:rPr>
            </w:pPr>
            <w:r w:rsidRPr="00090520">
              <w:rPr>
                <w:rFonts w:cs="Arial"/>
                <w:sz w:val="20"/>
                <w:szCs w:val="20"/>
              </w:rPr>
              <w:t>Справка о заключенных и выполненных договорах на выполнения работ по обследованию сетей хозяйственно-фекальной канализации за последние 3 года, за подписью руководителя организации и скрепленная печатью организации</w:t>
            </w:r>
            <w:r w:rsidR="00D90ECC" w:rsidRPr="00090520">
              <w:rPr>
                <w:rFonts w:cs="Arial"/>
                <w:sz w:val="20"/>
                <w:szCs w:val="20"/>
              </w:rPr>
              <w:t xml:space="preserve"> (Форма 7)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40771E" w:rsidRDefault="0040771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771E" w:rsidRDefault="0040771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40771E" w:rsidRPr="00C8121B" w:rsidTr="00C93A75">
        <w:trPr>
          <w:trHeight w:val="164"/>
        </w:trPr>
        <w:tc>
          <w:tcPr>
            <w:tcW w:w="582" w:type="dxa"/>
            <w:shd w:val="clear" w:color="auto" w:fill="auto"/>
            <w:noWrap/>
          </w:tcPr>
          <w:p w:rsidR="0040771E" w:rsidRPr="008D0217" w:rsidRDefault="0040771E" w:rsidP="00A45F0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8D0217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40771E" w:rsidRDefault="0040771E" w:rsidP="0040771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Наличие и достаточность кадровых ресурсов для выполнения работ по предмету закупки, не задействованных на период выполнения работ на других объектах </w:t>
            </w:r>
          </w:p>
        </w:tc>
        <w:tc>
          <w:tcPr>
            <w:tcW w:w="2977" w:type="dxa"/>
            <w:shd w:val="clear" w:color="auto" w:fill="auto"/>
          </w:tcPr>
          <w:p w:rsidR="0040771E" w:rsidRPr="00090520" w:rsidRDefault="0040771E" w:rsidP="00C426CB">
            <w:pPr>
              <w:rPr>
                <w:rFonts w:cs="Arial"/>
                <w:sz w:val="20"/>
                <w:szCs w:val="20"/>
              </w:rPr>
            </w:pPr>
            <w:r w:rsidRPr="00090520">
              <w:rPr>
                <w:rFonts w:cs="Arial"/>
                <w:sz w:val="20"/>
                <w:szCs w:val="20"/>
              </w:rPr>
              <w:t>Справка о наличии кадровых ресурсов для выполнения работ по предмету закупки</w:t>
            </w:r>
            <w:r w:rsidR="00D90ECC" w:rsidRPr="00090520">
              <w:rPr>
                <w:rFonts w:cs="Arial"/>
                <w:sz w:val="20"/>
                <w:szCs w:val="20"/>
              </w:rPr>
              <w:t xml:space="preserve"> (Форма 8)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40771E" w:rsidRDefault="0040771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чел.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771E" w:rsidRDefault="0040771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и более</w:t>
            </w:r>
          </w:p>
        </w:tc>
      </w:tr>
      <w:tr w:rsidR="0040771E" w:rsidRPr="00C8121B" w:rsidTr="00C93A75">
        <w:trPr>
          <w:trHeight w:val="164"/>
        </w:trPr>
        <w:tc>
          <w:tcPr>
            <w:tcW w:w="582" w:type="dxa"/>
            <w:shd w:val="clear" w:color="auto" w:fill="auto"/>
            <w:noWrap/>
          </w:tcPr>
          <w:p w:rsidR="0040771E" w:rsidRPr="008D0217" w:rsidRDefault="0040771E" w:rsidP="00A45F0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8D0217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71E" w:rsidRDefault="0040771E" w:rsidP="008D021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Наличие ответственных за организацию и </w:t>
            </w:r>
            <w:proofErr w:type="gramStart"/>
            <w:r>
              <w:rPr>
                <w:rFonts w:cs="Arial"/>
                <w:sz w:val="20"/>
                <w:szCs w:val="20"/>
              </w:rPr>
              <w:t>проведение  работ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повышенной опасности из числа ИТР, аттестованных в области промышленной безопасности для осуществления деятельности на опасных производственных объектах в объеме категорий А1, Б1.17, Б1.19</w:t>
            </w:r>
          </w:p>
        </w:tc>
        <w:tc>
          <w:tcPr>
            <w:tcW w:w="2977" w:type="dxa"/>
            <w:shd w:val="clear" w:color="auto" w:fill="auto"/>
          </w:tcPr>
          <w:p w:rsidR="0040771E" w:rsidRPr="00090520" w:rsidRDefault="0040771E" w:rsidP="008D0217">
            <w:pPr>
              <w:rPr>
                <w:rFonts w:cs="Arial"/>
                <w:sz w:val="20"/>
                <w:szCs w:val="20"/>
              </w:rPr>
            </w:pPr>
            <w:r w:rsidRPr="00090520">
              <w:rPr>
                <w:rFonts w:cs="Arial"/>
                <w:sz w:val="20"/>
                <w:szCs w:val="20"/>
              </w:rPr>
              <w:t xml:space="preserve">Двухсторонние копии действующих аттестаций </w:t>
            </w:r>
            <w:r w:rsidR="00D90ECC" w:rsidRPr="00090520">
              <w:rPr>
                <w:rFonts w:cs="Arial"/>
                <w:sz w:val="20"/>
                <w:szCs w:val="20"/>
              </w:rPr>
              <w:t xml:space="preserve">работников </w:t>
            </w:r>
            <w:r w:rsidRPr="00090520">
              <w:rPr>
                <w:rFonts w:cs="Arial"/>
                <w:sz w:val="20"/>
                <w:szCs w:val="20"/>
              </w:rPr>
              <w:t>в областях промышленной безопасности  (удостоверений/ свидетельств и протоколов)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40771E" w:rsidRDefault="0040771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чел.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771E" w:rsidRDefault="0040771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и более</w:t>
            </w:r>
          </w:p>
        </w:tc>
      </w:tr>
      <w:tr w:rsidR="00251E2A" w:rsidRPr="00C8121B" w:rsidTr="00C93A75">
        <w:trPr>
          <w:trHeight w:val="852"/>
        </w:trPr>
        <w:tc>
          <w:tcPr>
            <w:tcW w:w="582" w:type="dxa"/>
            <w:shd w:val="clear" w:color="auto" w:fill="auto"/>
            <w:noWrap/>
            <w:hideMark/>
          </w:tcPr>
          <w:p w:rsidR="00251E2A" w:rsidRPr="008D0217" w:rsidRDefault="00251E2A" w:rsidP="00A45F0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8D0217">
              <w:rPr>
                <w:rFonts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E2A" w:rsidRDefault="00251E2A" w:rsidP="0040771E">
            <w:pPr>
              <w:rPr>
                <w:rFonts w:cs="Arial"/>
                <w:sz w:val="20"/>
                <w:szCs w:val="20"/>
              </w:rPr>
            </w:pPr>
            <w:proofErr w:type="gramStart"/>
            <w:r>
              <w:rPr>
                <w:rFonts w:cs="Arial"/>
                <w:sz w:val="20"/>
                <w:szCs w:val="20"/>
              </w:rPr>
              <w:t>Наличие  персонала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прошедшего обучение по программе безопасного  проведения газоопасных работ на предприятиях химической, нефтехимической и нефтеперерабатывающей промышленности в объеме типовой инструкции по организации газоопасных работ.</w:t>
            </w:r>
          </w:p>
        </w:tc>
        <w:tc>
          <w:tcPr>
            <w:tcW w:w="2977" w:type="dxa"/>
            <w:shd w:val="clear" w:color="auto" w:fill="auto"/>
          </w:tcPr>
          <w:p w:rsidR="00251E2A" w:rsidRPr="00090520" w:rsidRDefault="00251E2A">
            <w:pPr>
              <w:rPr>
                <w:rFonts w:cs="Arial"/>
                <w:sz w:val="20"/>
                <w:szCs w:val="20"/>
              </w:rPr>
            </w:pPr>
            <w:r w:rsidRPr="00090520">
              <w:rPr>
                <w:rFonts w:cs="Arial"/>
                <w:sz w:val="20"/>
                <w:szCs w:val="20"/>
              </w:rPr>
              <w:t>Двухсторонние копии действующих  удостоверений/свидетельств и протоколов.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251E2A" w:rsidRDefault="00251E2A" w:rsidP="00C93A7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чел.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51E2A" w:rsidRDefault="00251E2A" w:rsidP="00C93A7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и более</w:t>
            </w:r>
          </w:p>
        </w:tc>
      </w:tr>
      <w:tr w:rsidR="0040771E" w:rsidRPr="00C8121B" w:rsidTr="00C93A75">
        <w:trPr>
          <w:trHeight w:val="852"/>
        </w:trPr>
        <w:tc>
          <w:tcPr>
            <w:tcW w:w="582" w:type="dxa"/>
            <w:shd w:val="clear" w:color="auto" w:fill="auto"/>
            <w:noWrap/>
          </w:tcPr>
          <w:p w:rsidR="0040771E" w:rsidRPr="008D0217" w:rsidRDefault="0040771E" w:rsidP="00A45F0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8D0217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771E" w:rsidRDefault="0040771E" w:rsidP="00EB7F2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Отсутствие в течение 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также </w:t>
            </w:r>
            <w:proofErr w:type="gramStart"/>
            <w:r>
              <w:rPr>
                <w:rFonts w:cs="Arial"/>
                <w:sz w:val="20"/>
                <w:szCs w:val="20"/>
              </w:rPr>
              <w:t>случаев  расторжения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ОАО «Славнефть-ЯНОС», ОАО «НК «Роснефть», ОАО «Газпром нефть» в одностороннем порядке договора в связи с существенными нарушениями его условий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771E" w:rsidRPr="00090520" w:rsidRDefault="0040771E" w:rsidP="0040771E">
            <w:pPr>
              <w:rPr>
                <w:rFonts w:cs="Arial"/>
                <w:sz w:val="20"/>
                <w:szCs w:val="20"/>
              </w:rPr>
            </w:pPr>
            <w:r w:rsidRPr="00090520">
              <w:rPr>
                <w:rFonts w:cs="Arial"/>
                <w:sz w:val="20"/>
                <w:szCs w:val="20"/>
              </w:rPr>
              <w:t xml:space="preserve">Письмо (в свободной форме) за подписью руководителя организации 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40771E" w:rsidRDefault="0040771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771E" w:rsidRDefault="0040771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да</w:t>
            </w:r>
          </w:p>
        </w:tc>
      </w:tr>
      <w:tr w:rsidR="0040771E" w:rsidRPr="00184B21" w:rsidTr="00C93A75">
        <w:trPr>
          <w:trHeight w:val="196"/>
        </w:trPr>
        <w:tc>
          <w:tcPr>
            <w:tcW w:w="582" w:type="dxa"/>
            <w:shd w:val="clear" w:color="auto" w:fill="auto"/>
            <w:noWrap/>
          </w:tcPr>
          <w:p w:rsidR="0040771E" w:rsidRPr="008D0217" w:rsidRDefault="0040771E" w:rsidP="00A45F0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8D0217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686" w:type="dxa"/>
            <w:shd w:val="clear" w:color="auto" w:fill="auto"/>
          </w:tcPr>
          <w:p w:rsidR="0040771E" w:rsidRDefault="0040771E">
            <w:pPr>
              <w:rPr>
                <w:rFonts w:cs="Arial"/>
                <w:sz w:val="20"/>
                <w:szCs w:val="20"/>
              </w:rPr>
            </w:pPr>
            <w:proofErr w:type="gramStart"/>
            <w:r>
              <w:rPr>
                <w:rFonts w:cs="Arial"/>
                <w:sz w:val="20"/>
                <w:szCs w:val="20"/>
              </w:rPr>
              <w:t>Наличие  аттестованной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лаборатории неразрушающего контроля с открытыми методами диагностики (ультразвуковой, </w:t>
            </w:r>
            <w:proofErr w:type="spellStart"/>
            <w:r>
              <w:rPr>
                <w:rFonts w:cs="Arial"/>
                <w:sz w:val="20"/>
                <w:szCs w:val="20"/>
              </w:rPr>
              <w:t>визуальноизмерительный</w:t>
            </w:r>
            <w:proofErr w:type="spellEnd"/>
            <w:r>
              <w:rPr>
                <w:rFonts w:cs="Arial"/>
                <w:sz w:val="20"/>
                <w:szCs w:val="20"/>
              </w:rPr>
              <w:t>, магнитный).</w:t>
            </w:r>
          </w:p>
        </w:tc>
        <w:tc>
          <w:tcPr>
            <w:tcW w:w="2977" w:type="dxa"/>
            <w:shd w:val="clear" w:color="auto" w:fill="auto"/>
          </w:tcPr>
          <w:p w:rsidR="0040771E" w:rsidRPr="00090520" w:rsidRDefault="0040771E">
            <w:pPr>
              <w:rPr>
                <w:rFonts w:cs="Arial"/>
                <w:sz w:val="20"/>
                <w:szCs w:val="20"/>
              </w:rPr>
            </w:pPr>
            <w:r w:rsidRPr="00090520">
              <w:rPr>
                <w:rFonts w:cs="Arial"/>
                <w:sz w:val="20"/>
                <w:szCs w:val="20"/>
              </w:rPr>
              <w:t xml:space="preserve">Копия свидетельства об аттестации лаборатории неразрушающего контроля с открытыми методами диагностики (ультразвуковой, </w:t>
            </w:r>
            <w:proofErr w:type="spellStart"/>
            <w:r w:rsidRPr="00090520">
              <w:rPr>
                <w:rFonts w:cs="Arial"/>
                <w:sz w:val="20"/>
                <w:szCs w:val="20"/>
              </w:rPr>
              <w:t>визуальноизмерительный</w:t>
            </w:r>
            <w:proofErr w:type="spellEnd"/>
            <w:r w:rsidRPr="00090520">
              <w:rPr>
                <w:rFonts w:cs="Arial"/>
                <w:sz w:val="20"/>
                <w:szCs w:val="20"/>
              </w:rPr>
              <w:t>, магнитный).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40771E" w:rsidRDefault="0040771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40771E" w:rsidRDefault="0040771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40771E" w:rsidRPr="006E5DDB" w:rsidTr="00C93A75">
        <w:trPr>
          <w:trHeight w:val="950"/>
        </w:trPr>
        <w:tc>
          <w:tcPr>
            <w:tcW w:w="582" w:type="dxa"/>
            <w:shd w:val="clear" w:color="auto" w:fill="auto"/>
            <w:noWrap/>
          </w:tcPr>
          <w:p w:rsidR="0040771E" w:rsidRPr="008D0217" w:rsidRDefault="005C55C0" w:rsidP="00A45F0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686" w:type="dxa"/>
            <w:shd w:val="clear" w:color="auto" w:fill="auto"/>
          </w:tcPr>
          <w:p w:rsidR="0040771E" w:rsidRDefault="0040771E" w:rsidP="0040771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Наличие взрывозащищенного оборудования позволяющего проводить контроль толщины стенки трубопровода и диагностику внутри подземных действующих сетей канализации с выводом видеоинформации на удаленный монитор, а так, же инструментального, приборного, лабораторного, программного и нормативно-технического обеспечения</w:t>
            </w:r>
          </w:p>
        </w:tc>
        <w:tc>
          <w:tcPr>
            <w:tcW w:w="2977" w:type="dxa"/>
            <w:shd w:val="clear" w:color="auto" w:fill="auto"/>
          </w:tcPr>
          <w:p w:rsidR="00421674" w:rsidRPr="00090520" w:rsidRDefault="00421674" w:rsidP="00090520">
            <w:pPr>
              <w:rPr>
                <w:rFonts w:cs="Arial"/>
                <w:sz w:val="20"/>
                <w:szCs w:val="20"/>
              </w:rPr>
            </w:pPr>
            <w:r w:rsidRPr="00090520">
              <w:rPr>
                <w:rFonts w:cs="Arial"/>
                <w:sz w:val="20"/>
                <w:szCs w:val="20"/>
              </w:rPr>
              <w:t xml:space="preserve">Справка о наличии производственных мощностей (Форма 9). </w:t>
            </w:r>
          </w:p>
          <w:p w:rsidR="0040771E" w:rsidRPr="00090520" w:rsidRDefault="0040771E" w:rsidP="0009052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40771E" w:rsidRDefault="0040771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40771E" w:rsidRDefault="0040771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40771E" w:rsidRPr="006E5DDB" w:rsidTr="00C93A75">
        <w:trPr>
          <w:trHeight w:val="950"/>
        </w:trPr>
        <w:tc>
          <w:tcPr>
            <w:tcW w:w="582" w:type="dxa"/>
            <w:shd w:val="clear" w:color="auto" w:fill="auto"/>
            <w:noWrap/>
          </w:tcPr>
          <w:p w:rsidR="0040771E" w:rsidRPr="008D0217" w:rsidRDefault="005C55C0" w:rsidP="00A45F0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686" w:type="dxa"/>
            <w:shd w:val="clear" w:color="auto" w:fill="auto"/>
          </w:tcPr>
          <w:p w:rsidR="0040771E" w:rsidRDefault="0040771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Согласие Контрагента на выполнение 100% работ по предмету закупки собственными силами, без привлечения подрядных организаций, с готовностью производить работы в выходные и праздничные дни с увеличенным рабочим днем, с возможностью организации и проведении работ в круглосуточном режиме</w:t>
            </w:r>
          </w:p>
        </w:tc>
        <w:tc>
          <w:tcPr>
            <w:tcW w:w="2977" w:type="dxa"/>
            <w:shd w:val="clear" w:color="auto" w:fill="auto"/>
          </w:tcPr>
          <w:p w:rsidR="0040771E" w:rsidRPr="00090520" w:rsidRDefault="0040771E">
            <w:pPr>
              <w:rPr>
                <w:rFonts w:cs="Arial"/>
                <w:sz w:val="20"/>
                <w:szCs w:val="20"/>
              </w:rPr>
            </w:pPr>
            <w:r w:rsidRPr="00090520">
              <w:rPr>
                <w:rFonts w:cs="Arial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40771E" w:rsidRDefault="0040771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40771E" w:rsidRDefault="0040771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да</w:t>
            </w:r>
          </w:p>
        </w:tc>
      </w:tr>
    </w:tbl>
    <w:p w:rsidR="00EF1336" w:rsidRPr="00EF1336" w:rsidRDefault="00EF1336" w:rsidP="00EF1336">
      <w:pPr>
        <w:autoSpaceDE w:val="0"/>
        <w:spacing w:before="240" w:after="120"/>
        <w:jc w:val="both"/>
        <w:rPr>
          <w:rFonts w:cs="Arial"/>
          <w:b/>
          <w:iCs/>
          <w:szCs w:val="22"/>
        </w:rPr>
      </w:pPr>
      <w:r w:rsidRPr="005C4D6B">
        <w:rPr>
          <w:rFonts w:cs="Arial"/>
          <w:b/>
          <w:iCs/>
          <w:szCs w:val="22"/>
        </w:rPr>
        <w:t>4. Условия выполнения работ.</w:t>
      </w:r>
      <w:r w:rsidRPr="00EF1336">
        <w:rPr>
          <w:rFonts w:cs="Arial"/>
          <w:b/>
          <w:iCs/>
          <w:szCs w:val="22"/>
        </w:rPr>
        <w:t xml:space="preserve"> </w:t>
      </w:r>
    </w:p>
    <w:p w:rsidR="00123F70" w:rsidRPr="00123F70" w:rsidRDefault="00123F70" w:rsidP="00123F70">
      <w:pPr>
        <w:autoSpaceDE w:val="0"/>
        <w:spacing w:before="0"/>
        <w:ind w:firstLine="720"/>
        <w:jc w:val="both"/>
        <w:rPr>
          <w:szCs w:val="22"/>
        </w:rPr>
      </w:pPr>
      <w:r w:rsidRPr="00123F70">
        <w:rPr>
          <w:szCs w:val="22"/>
        </w:rPr>
        <w:t xml:space="preserve">Контрагент должен выполнять требования инструкций, положений и правил безопасности ОАО «Славнефть-ЯНОС», которые указаны в </w:t>
      </w:r>
      <w:r w:rsidRPr="002D19A7">
        <w:rPr>
          <w:szCs w:val="22"/>
        </w:rPr>
        <w:t>п.</w:t>
      </w:r>
      <w:r w:rsidR="00406F29" w:rsidRPr="002D19A7">
        <w:rPr>
          <w:szCs w:val="22"/>
        </w:rPr>
        <w:t xml:space="preserve">5.3.6 </w:t>
      </w:r>
      <w:r w:rsidRPr="002D19A7">
        <w:rPr>
          <w:szCs w:val="22"/>
        </w:rPr>
        <w:t>Договора.</w:t>
      </w:r>
      <w:r w:rsidRPr="00123F70">
        <w:rPr>
          <w:szCs w:val="22"/>
        </w:rPr>
        <w:t xml:space="preserve"> Данные нормативные акты передаются Контрагенту Заказчиком в электронном виде, посредством электронной почты.</w:t>
      </w:r>
    </w:p>
    <w:p w:rsidR="00123F70" w:rsidRPr="00123F70" w:rsidRDefault="00123F70" w:rsidP="006260A8">
      <w:pPr>
        <w:autoSpaceDE w:val="0"/>
        <w:spacing w:before="0"/>
        <w:ind w:firstLine="720"/>
        <w:jc w:val="both"/>
        <w:rPr>
          <w:szCs w:val="22"/>
        </w:rPr>
      </w:pPr>
      <w:r w:rsidRPr="00123F70">
        <w:rPr>
          <w:szCs w:val="22"/>
        </w:rPr>
        <w:lastRenderedPageBreak/>
        <w:t>Контрагент должен обладать соответствующими материально-техническими и кадровыми ресурсами, необходимыми для полного и своевременного выполнения договора по предл</w:t>
      </w:r>
      <w:r w:rsidR="006260A8">
        <w:rPr>
          <w:szCs w:val="22"/>
        </w:rPr>
        <w:t>оженной твердой договорной цене.</w:t>
      </w:r>
      <w:r w:rsidRPr="00123F70">
        <w:rPr>
          <w:szCs w:val="22"/>
        </w:rPr>
        <w:t xml:space="preserve"> </w:t>
      </w:r>
    </w:p>
    <w:p w:rsidR="00123F70" w:rsidRPr="00123F70" w:rsidRDefault="00123F70" w:rsidP="00123F70">
      <w:pPr>
        <w:autoSpaceDE w:val="0"/>
        <w:spacing w:before="0"/>
        <w:ind w:firstLine="720"/>
        <w:jc w:val="both"/>
        <w:rPr>
          <w:sz w:val="16"/>
          <w:szCs w:val="16"/>
        </w:rPr>
      </w:pPr>
    </w:p>
    <w:p w:rsidR="00EF1336" w:rsidRPr="00123F70" w:rsidRDefault="00EF1336" w:rsidP="00F23E0C">
      <w:pPr>
        <w:autoSpaceDE w:val="0"/>
        <w:spacing w:before="0"/>
        <w:jc w:val="both"/>
        <w:rPr>
          <w:rFonts w:cs="Arial"/>
          <w:szCs w:val="22"/>
        </w:rPr>
      </w:pPr>
      <w:r w:rsidRPr="00123F70">
        <w:rPr>
          <w:rFonts w:cs="Arial"/>
          <w:b/>
          <w:iCs/>
          <w:szCs w:val="22"/>
        </w:rPr>
        <w:t xml:space="preserve">5. Особые условия. </w:t>
      </w:r>
    </w:p>
    <w:p w:rsidR="00CC2529" w:rsidRDefault="00CC2529" w:rsidP="00CC2529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случае полного или частичного отзыва или ухудшения безотзывной оферты Победитель тендера будет обязан, безусловно и безоговорочно, </w:t>
      </w:r>
      <w:r>
        <w:rPr>
          <w:szCs w:val="22"/>
        </w:rPr>
        <w:t>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 пени в размере 0,5% от несвоевременно уплаченной суммы до момента полного погашения.</w:t>
      </w:r>
    </w:p>
    <w:p w:rsidR="00CC2529" w:rsidRDefault="00CC2529" w:rsidP="00CC2529">
      <w:pPr>
        <w:ind w:firstLine="567"/>
        <w:jc w:val="both"/>
        <w:rPr>
          <w:rFonts w:cs="Arial"/>
          <w:szCs w:val="22"/>
        </w:rPr>
      </w:pPr>
      <w:r>
        <w:rPr>
          <w:szCs w:val="22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10% от суммы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Pr="00CA303E">
        <w:rPr>
          <w:rFonts w:cs="Arial"/>
          <w:szCs w:val="22"/>
        </w:rPr>
        <w:t xml:space="preserve"> </w:t>
      </w:r>
    </w:p>
    <w:p w:rsidR="00AE32FD" w:rsidRDefault="00AE32FD" w:rsidP="00AE32FD">
      <w:pPr>
        <w:rPr>
          <w:rFonts w:cs="Arial"/>
          <w:szCs w:val="22"/>
        </w:rPr>
      </w:pPr>
    </w:p>
    <w:p w:rsidR="00AE32FD" w:rsidRDefault="00AE32FD" w:rsidP="00AE32FD">
      <w:pPr>
        <w:rPr>
          <w:rFonts w:cs="Arial"/>
          <w:szCs w:val="22"/>
        </w:rPr>
      </w:pPr>
    </w:p>
    <w:p w:rsidR="008324F0" w:rsidRPr="00C55087" w:rsidRDefault="00AE32FD" w:rsidP="008324F0">
      <w:pPr>
        <w:rPr>
          <w:rFonts w:cs="Arial"/>
          <w:szCs w:val="22"/>
        </w:rPr>
        <w:sectPr w:rsidR="008324F0" w:rsidRPr="00C55087" w:rsidSect="008D0217">
          <w:pgSz w:w="11905" w:h="16837"/>
          <w:pgMar w:top="709" w:right="709" w:bottom="567" w:left="1134" w:header="794" w:footer="397" w:gutter="0"/>
          <w:cols w:space="720"/>
          <w:titlePg/>
          <w:docGrid w:linePitch="360"/>
        </w:sect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</w:t>
      </w:r>
      <w:proofErr w:type="spellStart"/>
      <w:r w:rsidR="0045788C">
        <w:rPr>
          <w:rFonts w:cs="Arial"/>
          <w:szCs w:val="22"/>
        </w:rPr>
        <w:t>Д.Ю.Уржумов</w:t>
      </w:r>
      <w:proofErr w:type="spellEnd"/>
    </w:p>
    <w:p w:rsidR="00B445D7" w:rsidRPr="002E571A" w:rsidRDefault="00B445D7" w:rsidP="00C55087">
      <w:pPr>
        <w:jc w:val="right"/>
        <w:rPr>
          <w:b/>
        </w:rPr>
      </w:pPr>
      <w:r w:rsidRPr="002E571A">
        <w:rPr>
          <w:b/>
        </w:rPr>
        <w:lastRenderedPageBreak/>
        <w:t>Форма 4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ИЗВЕЩЕНИЕ О СОГЛАСИИ СДЕЛАТЬ ОФЕРТУ</w:t>
      </w:r>
    </w:p>
    <w:p w:rsidR="00CB2DD4" w:rsidRDefault="00CB2DD4" w:rsidP="00CB2DD4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1. Изучив условия предложения делать </w:t>
      </w:r>
      <w:r w:rsidRPr="00D87768">
        <w:rPr>
          <w:rFonts w:cs="Arial"/>
          <w:szCs w:val="22"/>
        </w:rPr>
        <w:t>оферты №</w:t>
      </w:r>
      <w:r w:rsidR="00D87768" w:rsidRPr="00D87768">
        <w:rPr>
          <w:rFonts w:cs="Arial"/>
          <w:szCs w:val="22"/>
        </w:rPr>
        <w:t>1</w:t>
      </w:r>
      <w:r w:rsidR="00806DBE">
        <w:rPr>
          <w:rFonts w:cs="Arial"/>
          <w:szCs w:val="22"/>
        </w:rPr>
        <w:t>69</w:t>
      </w:r>
      <w:r w:rsidRPr="00D87768">
        <w:rPr>
          <w:rFonts w:cs="Arial"/>
          <w:szCs w:val="22"/>
        </w:rPr>
        <w:t>-КР-</w:t>
      </w:r>
      <w:r w:rsidRPr="005F56FA">
        <w:rPr>
          <w:rFonts w:cs="Arial"/>
          <w:szCs w:val="22"/>
        </w:rPr>
        <w:t>201</w:t>
      </w:r>
      <w:r w:rsidR="009B0540">
        <w:rPr>
          <w:rFonts w:cs="Arial"/>
          <w:szCs w:val="22"/>
        </w:rPr>
        <w:t>7</w:t>
      </w:r>
      <w:r>
        <w:rPr>
          <w:rFonts w:cs="Arial"/>
          <w:szCs w:val="22"/>
        </w:rPr>
        <w:t xml:space="preserve"> от </w:t>
      </w:r>
      <w:r w:rsidR="00CA7BFA">
        <w:rPr>
          <w:rFonts w:cs="Arial"/>
          <w:szCs w:val="22"/>
        </w:rPr>
        <w:t>05.05.2017г.,</w:t>
      </w:r>
      <w:r>
        <w:rPr>
          <w:rFonts w:cs="Arial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оферты&gt;.</w:t>
      </w:r>
    </w:p>
    <w:p w:rsidR="00CB2DD4" w:rsidRDefault="00CB2DD4" w:rsidP="00CB2DD4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</w:t>
      </w:r>
      <w:r w:rsidR="00BD5DDF">
        <w:rPr>
          <w:rFonts w:cs="Arial"/>
          <w:szCs w:val="22"/>
        </w:rPr>
        <w:t xml:space="preserve">случае </w:t>
      </w:r>
      <w:r>
        <w:rPr>
          <w:rFonts w:cs="Arial"/>
          <w:szCs w:val="22"/>
        </w:rPr>
        <w:t xml:space="preserve">полного или частичного отзыва или ухудшения безотзывной оферты обязуемся, безусловно и безоговорочно, </w:t>
      </w:r>
      <w:r>
        <w:rPr>
          <w:szCs w:val="22"/>
        </w:rPr>
        <w:t>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уплатить пени в размере 0,5% от несвоевременно уплаченной суммы до момента полного погашения.</w:t>
      </w:r>
    </w:p>
    <w:p w:rsidR="00CB2DD4" w:rsidRDefault="00CB2DD4" w:rsidP="00CB2DD4">
      <w:pPr>
        <w:jc w:val="both"/>
        <w:rPr>
          <w:rFonts w:cs="Arial"/>
          <w:szCs w:val="22"/>
        </w:rPr>
      </w:pPr>
      <w:r>
        <w:rPr>
          <w:szCs w:val="22"/>
        </w:rPr>
        <w:t>2. В случае</w:t>
      </w:r>
      <w:r>
        <w:rPr>
          <w:rFonts w:cs="Arial"/>
          <w:szCs w:val="22"/>
        </w:rPr>
        <w:t xml:space="preserve"> принятия нашей оферты, заключить с ОАО «Славнефть-ЯНОС» договор </w:t>
      </w:r>
      <w:r w:rsidRPr="00CB0DC6">
        <w:rPr>
          <w:rFonts w:cs="Arial"/>
          <w:b/>
          <w:szCs w:val="22"/>
        </w:rPr>
        <w:t>на</w:t>
      </w:r>
      <w:r>
        <w:rPr>
          <w:rFonts w:cs="Arial"/>
          <w:szCs w:val="22"/>
        </w:rPr>
        <w:t xml:space="preserve"> </w:t>
      </w:r>
      <w:r w:rsidR="0046359A" w:rsidRPr="00AF6FB1">
        <w:rPr>
          <w:b/>
          <w:szCs w:val="22"/>
        </w:rPr>
        <w:t>обследование сетей хозяйственно-фекальной канализации на объектах ОАО "Славнефть-ЯНОС"</w:t>
      </w:r>
      <w:proofErr w:type="gramStart"/>
      <w:r w:rsidR="0046359A" w:rsidRPr="00AF6FB1">
        <w:rPr>
          <w:rFonts w:cs="Arial"/>
          <w:b/>
          <w:szCs w:val="22"/>
        </w:rPr>
        <w:t>.</w:t>
      </w:r>
      <w:r>
        <w:rPr>
          <w:rFonts w:cs="Arial"/>
          <w:b/>
          <w:szCs w:val="22"/>
        </w:rPr>
        <w:t xml:space="preserve"> </w:t>
      </w:r>
      <w:r w:rsidRPr="00F221A0">
        <w:rPr>
          <w:rFonts w:cs="Arial"/>
          <w:szCs w:val="22"/>
        </w:rPr>
        <w:t>н</w:t>
      </w:r>
      <w:r>
        <w:rPr>
          <w:rFonts w:cs="Arial"/>
          <w:szCs w:val="22"/>
        </w:rPr>
        <w:t>а</w:t>
      </w:r>
      <w:proofErr w:type="gramEnd"/>
      <w:r>
        <w:rPr>
          <w:rFonts w:cs="Arial"/>
          <w:szCs w:val="22"/>
        </w:rPr>
        <w:t xml:space="preserve">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B2DD4" w:rsidRDefault="00CB2DD4" w:rsidP="00CB2DD4">
      <w:pPr>
        <w:ind w:firstLine="567"/>
        <w:jc w:val="both"/>
        <w:rPr>
          <w:szCs w:val="22"/>
        </w:rPr>
      </w:pPr>
      <w:r>
        <w:rPr>
          <w:szCs w:val="22"/>
        </w:rPr>
        <w:t xml:space="preserve">Если по каким-либо причинам мы откажемся </w:t>
      </w:r>
      <w:r>
        <w:rPr>
          <w:color w:val="000000"/>
          <w:szCs w:val="22"/>
        </w:rPr>
        <w:t>(уклонимся)</w:t>
      </w:r>
      <w:r>
        <w:rPr>
          <w:color w:val="FF0000"/>
          <w:szCs w:val="22"/>
        </w:rPr>
        <w:t xml:space="preserve"> </w:t>
      </w:r>
      <w:r>
        <w:rPr>
          <w:szCs w:val="22"/>
        </w:rPr>
        <w:t xml:space="preserve">от подписания </w:t>
      </w:r>
      <w:proofErr w:type="gramStart"/>
      <w:r>
        <w:rPr>
          <w:szCs w:val="22"/>
        </w:rPr>
        <w:t>договора  на</w:t>
      </w:r>
      <w:proofErr w:type="gramEnd"/>
      <w:r>
        <w:rPr>
          <w:szCs w:val="22"/>
        </w:rPr>
        <w:t xml:space="preserve"> предложенных нами в оферте </w:t>
      </w:r>
      <w:r>
        <w:rPr>
          <w:b/>
          <w:szCs w:val="22"/>
        </w:rPr>
        <w:t>&lt;номер оферты&gt;</w:t>
      </w:r>
      <w:r>
        <w:rPr>
          <w:szCs w:val="22"/>
        </w:rPr>
        <w:t xml:space="preserve"> от </w:t>
      </w:r>
      <w:r>
        <w:rPr>
          <w:b/>
          <w:szCs w:val="22"/>
        </w:rPr>
        <w:t xml:space="preserve">&lt;дата оферты&gt; </w:t>
      </w:r>
      <w:r>
        <w:rPr>
          <w:szCs w:val="22"/>
        </w:rPr>
        <w:t xml:space="preserve">условиях после получения уведомления об акцепте оферты со стороны ОАО "Славнефть-ЯНОС",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"Славнефть-ЯНОС" вправе начислить, мы обязаны уплатить, пени в размере 0,5% от несвоевременно уплаченной суммы до момента полного погашения. </w:t>
      </w:r>
    </w:p>
    <w:p w:rsidR="00B445D7" w:rsidRPr="002E571A" w:rsidRDefault="00C55087" w:rsidP="00B445D7">
      <w:pPr>
        <w:rPr>
          <w:rFonts w:cs="Arial"/>
          <w:szCs w:val="22"/>
        </w:rPr>
      </w:pPr>
      <w:r>
        <w:rPr>
          <w:rFonts w:cs="Arial"/>
          <w:szCs w:val="22"/>
        </w:rPr>
        <w:t>3</w:t>
      </w:r>
      <w:r w:rsidR="00B445D7" w:rsidRPr="002E571A">
        <w:rPr>
          <w:rFonts w:cs="Arial"/>
          <w:szCs w:val="22"/>
        </w:rPr>
        <w:t>. Сообщаем о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Наименование организации:  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B445D7" w:rsidRPr="002E571A" w:rsidRDefault="00B445D7" w:rsidP="00B445D7">
      <w:pPr>
        <w:ind w:left="539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</w:t>
      </w:r>
    </w:p>
    <w:p w:rsidR="00B445D7" w:rsidRPr="00707A8E" w:rsidRDefault="00C55087" w:rsidP="00B445D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lastRenderedPageBreak/>
        <w:t>4</w:t>
      </w:r>
      <w:r w:rsidR="00B445D7" w:rsidRPr="002E571A">
        <w:rPr>
          <w:rFonts w:cs="Arial"/>
          <w:szCs w:val="22"/>
        </w:rPr>
        <w:t xml:space="preserve">. Мы признаем </w:t>
      </w:r>
      <w:r w:rsidR="00B445D7" w:rsidRPr="00707A8E">
        <w:rPr>
          <w:rFonts w:cs="Arial"/>
          <w:szCs w:val="22"/>
        </w:rPr>
        <w:t>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B445D7" w:rsidRPr="002E571A" w:rsidRDefault="00C5508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  <w:r>
        <w:rPr>
          <w:rFonts w:cs="Arial"/>
          <w:szCs w:val="22"/>
        </w:rPr>
        <w:t>5</w:t>
      </w:r>
      <w:r w:rsidR="00B445D7" w:rsidRPr="00707A8E">
        <w:rPr>
          <w:rFonts w:cs="Arial"/>
          <w:szCs w:val="22"/>
        </w:rPr>
        <w:t>. Сообщаем, что для оперативного</w:t>
      </w:r>
      <w:r w:rsidR="00B445D7"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B445D7" w:rsidRPr="002E571A" w:rsidRDefault="00B445D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B445D7" w:rsidRPr="002E571A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C55087" w:rsidRDefault="00B445D7" w:rsidP="00C55087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C55087" w:rsidRDefault="00C55087">
      <w:pPr>
        <w:spacing w:before="0" w:line="276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:rsidR="001319DA" w:rsidRPr="002E571A" w:rsidRDefault="001319DA" w:rsidP="001319DA">
      <w:pPr>
        <w:ind w:left="1416" w:firstLine="708"/>
        <w:rPr>
          <w:b/>
        </w:rPr>
      </w:pPr>
      <w:r w:rsidRPr="002E571A">
        <w:rPr>
          <w:b/>
        </w:rPr>
        <w:lastRenderedPageBreak/>
        <w:t>Форма 5 «Предложение о заключении договора»</w:t>
      </w:r>
    </w:p>
    <w:p w:rsidR="001319DA" w:rsidRPr="002E571A" w:rsidRDefault="001319DA" w:rsidP="001319DA">
      <w:pPr>
        <w:rPr>
          <w:rFonts w:cs="Arial"/>
          <w:szCs w:val="22"/>
        </w:rPr>
      </w:pPr>
      <w:r w:rsidRPr="002E571A">
        <w:rPr>
          <w:rFonts w:cs="Arial"/>
          <w:szCs w:val="22"/>
        </w:rPr>
        <w:t>На бланке участника закупки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Адрес: </w:t>
      </w:r>
      <w:r w:rsidRPr="003C412D">
        <w:rPr>
          <w:rFonts w:cs="Arial"/>
          <w:szCs w:val="22"/>
        </w:rPr>
        <w:t>1500</w:t>
      </w:r>
      <w:r>
        <w:rPr>
          <w:rFonts w:cs="Arial"/>
          <w:szCs w:val="22"/>
        </w:rPr>
        <w:t>23</w:t>
      </w:r>
      <w:r w:rsidRPr="003C412D">
        <w:rPr>
          <w:rFonts w:cs="Arial"/>
          <w:szCs w:val="22"/>
        </w:rPr>
        <w:t>, г. Ярославль, Московский пр., д.130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</w:p>
    <w:p w:rsidR="001319DA" w:rsidRPr="002E571A" w:rsidRDefault="001319DA" w:rsidP="001319DA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ПРЕДЛОЖЕНИЕ О ЗАКЛЮЧЕНИИ </w:t>
      </w:r>
      <w:r w:rsidRPr="00A268E9">
        <w:rPr>
          <w:rFonts w:cs="Arial"/>
          <w:b/>
          <w:szCs w:val="22"/>
        </w:rPr>
        <w:t>ДОГОВОРА</w:t>
      </w:r>
    </w:p>
    <w:p w:rsidR="001319DA" w:rsidRPr="002E571A" w:rsidRDefault="001319DA" w:rsidP="001319DA">
      <w:pPr>
        <w:jc w:val="center"/>
        <w:rPr>
          <w:rFonts w:cs="Arial"/>
          <w:szCs w:val="22"/>
        </w:rPr>
      </w:pPr>
      <w:r w:rsidRPr="002E571A">
        <w:rPr>
          <w:rFonts w:cs="Arial"/>
          <w:szCs w:val="22"/>
        </w:rPr>
        <w:t>(безотзывная оферта)</w:t>
      </w:r>
    </w:p>
    <w:p w:rsidR="001319DA" w:rsidRPr="002E571A" w:rsidRDefault="001319DA" w:rsidP="001319DA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«____» __________________ ______ г.</w:t>
      </w:r>
    </w:p>
    <w:p w:rsidR="001319DA" w:rsidRPr="002E571A" w:rsidRDefault="001319DA" w:rsidP="001319DA">
      <w:pPr>
        <w:ind w:firstLine="72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___________________________________________________ направляет настоящую </w:t>
      </w:r>
      <w:r w:rsidRPr="008663F1">
        <w:rPr>
          <w:rFonts w:cs="Arial"/>
          <w:szCs w:val="22"/>
        </w:rPr>
        <w:t>оферту ОАО «Славнефть-ЯНОС» с</w:t>
      </w:r>
      <w:r w:rsidRPr="002E571A">
        <w:rPr>
          <w:rFonts w:cs="Arial"/>
          <w:szCs w:val="22"/>
        </w:rPr>
        <w:t xml:space="preserve">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1319DA" w:rsidRPr="002E571A" w:rsidTr="00D04D18">
        <w:trPr>
          <w:trHeight w:val="363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2E571A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093" w:type="dxa"/>
          </w:tcPr>
          <w:p w:rsidR="001319DA" w:rsidRPr="0046359A" w:rsidRDefault="0046359A" w:rsidP="00226101">
            <w:pPr>
              <w:jc w:val="both"/>
              <w:rPr>
                <w:rFonts w:cs="Arial"/>
                <w:sz w:val="20"/>
                <w:szCs w:val="20"/>
              </w:rPr>
            </w:pPr>
            <w:r w:rsidRPr="0046359A">
              <w:rPr>
                <w:rFonts w:cs="Arial"/>
                <w:sz w:val="20"/>
                <w:szCs w:val="20"/>
              </w:rPr>
              <w:t>Обследование сетей хозяйственно-фекальной канализации на объектах ОАО "Славнефть-ЯНОС"</w:t>
            </w:r>
          </w:p>
        </w:tc>
      </w:tr>
      <w:tr w:rsidR="001319DA" w:rsidRPr="002E571A" w:rsidTr="00D04D18">
        <w:trPr>
          <w:trHeight w:val="521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3093" w:type="dxa"/>
          </w:tcPr>
          <w:p w:rsidR="001319DA" w:rsidRPr="002E571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247A1" w:rsidRPr="002E571A" w:rsidTr="00D04D18">
        <w:trPr>
          <w:trHeight w:val="675"/>
        </w:trPr>
        <w:tc>
          <w:tcPr>
            <w:tcW w:w="6369" w:type="dxa"/>
          </w:tcPr>
          <w:p w:rsidR="002247A1" w:rsidRPr="00C65C80" w:rsidRDefault="002247A1" w:rsidP="00144694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C65C80">
              <w:rPr>
                <w:rFonts w:cs="Arial"/>
                <w:sz w:val="20"/>
                <w:szCs w:val="20"/>
              </w:rPr>
              <w:t>Стоимость работ, рублей без НДС</w:t>
            </w:r>
          </w:p>
        </w:tc>
        <w:tc>
          <w:tcPr>
            <w:tcW w:w="3093" w:type="dxa"/>
          </w:tcPr>
          <w:p w:rsidR="002247A1" w:rsidRPr="002E571A" w:rsidRDefault="002247A1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27E4" w:rsidRPr="002E571A" w:rsidTr="00D04D18">
        <w:trPr>
          <w:trHeight w:val="269"/>
        </w:trPr>
        <w:tc>
          <w:tcPr>
            <w:tcW w:w="6369" w:type="dxa"/>
          </w:tcPr>
          <w:p w:rsidR="005127E4" w:rsidRPr="002E571A" w:rsidRDefault="005127E4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5127E4" w:rsidRPr="002E571A" w:rsidRDefault="005127E4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27E4" w:rsidRPr="002E571A" w:rsidTr="00D04D18">
        <w:trPr>
          <w:trHeight w:val="198"/>
        </w:trPr>
        <w:tc>
          <w:tcPr>
            <w:tcW w:w="6369" w:type="dxa"/>
          </w:tcPr>
          <w:p w:rsidR="005127E4" w:rsidRPr="002E571A" w:rsidRDefault="005127E4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  <w:lang w:val="en-US"/>
              </w:rPr>
            </w:pPr>
            <w:r w:rsidRPr="002E571A">
              <w:rPr>
                <w:rFonts w:cs="Arial"/>
                <w:sz w:val="20"/>
                <w:szCs w:val="20"/>
              </w:rPr>
              <w:t>Условия оплаты</w:t>
            </w:r>
          </w:p>
        </w:tc>
        <w:tc>
          <w:tcPr>
            <w:tcW w:w="3093" w:type="dxa"/>
          </w:tcPr>
          <w:p w:rsidR="005127E4" w:rsidRPr="002E571A" w:rsidRDefault="005127E4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27E4" w:rsidRPr="002E571A" w:rsidTr="00D04D18">
        <w:trPr>
          <w:trHeight w:val="239"/>
        </w:trPr>
        <w:tc>
          <w:tcPr>
            <w:tcW w:w="6369" w:type="dxa"/>
          </w:tcPr>
          <w:p w:rsidR="005127E4" w:rsidRPr="002E571A" w:rsidRDefault="005127E4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Дополнительные условия</w:t>
            </w:r>
          </w:p>
        </w:tc>
        <w:tc>
          <w:tcPr>
            <w:tcW w:w="3093" w:type="dxa"/>
          </w:tcPr>
          <w:p w:rsidR="005127E4" w:rsidRPr="002E571A" w:rsidRDefault="005127E4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7E057B" w:rsidRPr="00C55087" w:rsidRDefault="007E057B" w:rsidP="0006235C">
      <w:pPr>
        <w:pStyle w:val="ac"/>
        <w:spacing w:before="0"/>
        <w:ind w:left="780"/>
        <w:jc w:val="both"/>
        <w:rPr>
          <w:rFonts w:cs="Arial"/>
          <w:szCs w:val="22"/>
        </w:rPr>
      </w:pP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может быть акцептовано до «____» __________________ _____ г.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1319DA" w:rsidRPr="002E571A" w:rsidRDefault="001319DA" w:rsidP="001319DA">
      <w:pPr>
        <w:spacing w:before="0"/>
        <w:jc w:val="both"/>
        <w:rPr>
          <w:rFonts w:cs="Arial"/>
          <w:szCs w:val="22"/>
        </w:rPr>
      </w:pPr>
    </w:p>
    <w:p w:rsidR="001319DA" w:rsidRPr="002E571A" w:rsidRDefault="001319DA" w:rsidP="001319DA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1319DA" w:rsidRPr="002E571A" w:rsidRDefault="001319DA" w:rsidP="001319DA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B71877" w:rsidRDefault="00B71877" w:rsidP="00B71877">
      <w:pPr>
        <w:jc w:val="right"/>
        <w:rPr>
          <w:b/>
        </w:rPr>
      </w:pPr>
    </w:p>
    <w:p w:rsidR="00170B63" w:rsidRDefault="00170B63" w:rsidP="00B71877">
      <w:pPr>
        <w:jc w:val="right"/>
        <w:rPr>
          <w:b/>
        </w:rPr>
      </w:pPr>
    </w:p>
    <w:p w:rsidR="00170B63" w:rsidRDefault="00170B63" w:rsidP="00B71877">
      <w:pPr>
        <w:jc w:val="right"/>
        <w:rPr>
          <w:b/>
        </w:rPr>
      </w:pPr>
    </w:p>
    <w:p w:rsidR="00170B63" w:rsidRDefault="002828AA" w:rsidP="00BD30FD">
      <w:pPr>
        <w:spacing w:before="0" w:line="276" w:lineRule="auto"/>
        <w:jc w:val="right"/>
        <w:rPr>
          <w:b/>
        </w:rPr>
      </w:pPr>
      <w:r>
        <w:rPr>
          <w:b/>
        </w:rPr>
        <w:br w:type="page"/>
      </w:r>
    </w:p>
    <w:p w:rsidR="00170B63" w:rsidRDefault="00170B63" w:rsidP="00B71877">
      <w:pPr>
        <w:jc w:val="right"/>
        <w:rPr>
          <w:b/>
        </w:rPr>
        <w:sectPr w:rsidR="00170B63" w:rsidSect="00707A8E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lastRenderedPageBreak/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proofErr w:type="gramStart"/>
            <w:r w:rsidRPr="002E571A">
              <w:rPr>
                <w:rFonts w:cs="Arial"/>
                <w:b/>
                <w:sz w:val="20"/>
                <w:szCs w:val="20"/>
              </w:rPr>
              <w:t>п</w:t>
            </w:r>
            <w:proofErr w:type="gramEnd"/>
            <w:r w:rsidRPr="002E571A">
              <w:rPr>
                <w:rFonts w:cs="Arial"/>
                <w:b/>
                <w:sz w:val="20"/>
                <w:szCs w:val="20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132B25" w:rsidRPr="00152267" w:rsidRDefault="00132B25" w:rsidP="00132B25">
      <w:pPr>
        <w:jc w:val="right"/>
        <w:rPr>
          <w:b/>
        </w:rPr>
      </w:pPr>
      <w:r>
        <w:rPr>
          <w:b/>
        </w:rPr>
        <w:lastRenderedPageBreak/>
        <w:t>Форма 7</w:t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132B25" w:rsidRPr="00152267" w:rsidTr="009A48A3">
        <w:trPr>
          <w:trHeight w:val="61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i/>
              </w:rPr>
            </w:pPr>
          </w:p>
        </w:tc>
      </w:tr>
      <w:tr w:rsidR="00132B25" w:rsidRPr="00152267" w:rsidTr="009A48A3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4373B5" w:rsidP="00D90ECC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4373B5">
              <w:rPr>
                <w:rFonts w:ascii="Times New Roman" w:hAnsi="Times New Roman"/>
                <w:b/>
                <w:bCs/>
                <w:sz w:val="24"/>
              </w:rPr>
              <w:t xml:space="preserve">Справка об опыте работы </w:t>
            </w:r>
            <w:r w:rsidR="00BD30FD">
              <w:rPr>
                <w:rFonts w:ascii="Times New Roman" w:hAnsi="Times New Roman"/>
                <w:b/>
                <w:bCs/>
                <w:sz w:val="24"/>
              </w:rPr>
              <w:t xml:space="preserve">за </w:t>
            </w:r>
            <w:r w:rsidR="00BD30FD" w:rsidRPr="00D90ECC">
              <w:rPr>
                <w:rFonts w:ascii="Times New Roman" w:hAnsi="Times New Roman"/>
                <w:b/>
                <w:bCs/>
                <w:sz w:val="24"/>
              </w:rPr>
              <w:t xml:space="preserve">последние </w:t>
            </w:r>
            <w:r w:rsidR="00D90ECC" w:rsidRPr="00D90ECC">
              <w:rPr>
                <w:rFonts w:ascii="Times New Roman" w:hAnsi="Times New Roman"/>
                <w:b/>
                <w:bCs/>
                <w:sz w:val="24"/>
              </w:rPr>
              <w:t xml:space="preserve">3 </w:t>
            </w:r>
            <w:r w:rsidR="00BD30FD" w:rsidRPr="00D90ECC">
              <w:rPr>
                <w:rFonts w:ascii="Times New Roman" w:hAnsi="Times New Roman"/>
                <w:b/>
                <w:bCs/>
                <w:sz w:val="24"/>
              </w:rPr>
              <w:t>года</w:t>
            </w:r>
          </w:p>
        </w:tc>
      </w:tr>
      <w:tr w:rsidR="00132B25" w:rsidRPr="00152267" w:rsidTr="009A48A3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9A48A3">
        <w:trPr>
          <w:trHeight w:val="61"/>
        </w:trPr>
        <w:tc>
          <w:tcPr>
            <w:tcW w:w="54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9A48A3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9A48A3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9A48A3" w:rsidRDefault="00132B25" w:rsidP="009A48A3">
      <w:pPr>
        <w:rPr>
          <w:rFonts w:ascii="Times New Roman" w:hAnsi="Times New Roman"/>
          <w:sz w:val="18"/>
          <w:szCs w:val="18"/>
        </w:rPr>
      </w:pPr>
      <w:r w:rsidRPr="00152267">
        <w:rPr>
          <w:rFonts w:ascii="Times New Roman" w:hAnsi="Times New Roman"/>
          <w:sz w:val="24"/>
        </w:rPr>
        <w:t>М.П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132B25" w:rsidRPr="009A48A3" w:rsidRDefault="00132B25" w:rsidP="009A48A3">
      <w:pPr>
        <w:rPr>
          <w:rFonts w:ascii="Times New Roman" w:hAnsi="Times New Roman"/>
          <w:sz w:val="18"/>
          <w:szCs w:val="18"/>
        </w:rPr>
      </w:pPr>
      <w:r w:rsidRPr="009A48A3">
        <w:rPr>
          <w:rFonts w:ascii="Times New Roman" w:hAnsi="Times New Roman"/>
          <w:sz w:val="18"/>
          <w:szCs w:val="18"/>
        </w:rPr>
        <w:t>* 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132B25" w:rsidRPr="00152267" w:rsidRDefault="00132B25" w:rsidP="00132B25">
      <w:pPr>
        <w:jc w:val="both"/>
        <w:sectPr w:rsidR="00132B25" w:rsidRPr="00152267" w:rsidSect="00A03AA2">
          <w:pgSz w:w="16840" w:h="11907" w:orient="landscape" w:code="9"/>
          <w:pgMar w:top="1134" w:right="851" w:bottom="851" w:left="1276" w:header="680" w:footer="340" w:gutter="0"/>
          <w:cols w:space="60"/>
          <w:noEndnote/>
          <w:docGrid w:linePitch="326"/>
        </w:sectPr>
      </w:pPr>
    </w:p>
    <w:p w:rsidR="00132B25" w:rsidRPr="00152267" w:rsidRDefault="00132B25" w:rsidP="00132B25">
      <w:pPr>
        <w:spacing w:line="360" w:lineRule="auto"/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 w:rsidR="009A48A3">
        <w:rPr>
          <w:rFonts w:ascii="Times New Roman" w:hAnsi="Times New Roman"/>
          <w:b/>
          <w:sz w:val="24"/>
        </w:rPr>
        <w:t>8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132B25" w:rsidRPr="00152267" w:rsidTr="00A03AA2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keepNext/>
              <w:keepLines/>
              <w:widowControl w:val="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iCs/>
                <w:sz w:val="24"/>
              </w:rPr>
              <w:t>Справка о кадровых ресурсах *</w:t>
            </w:r>
          </w:p>
        </w:tc>
      </w:tr>
      <w:tr w:rsidR="00132B25" w:rsidRPr="00152267" w:rsidTr="00A03AA2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132B25" w:rsidRPr="00152267" w:rsidTr="00A03AA2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Специалисты 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FA0F3D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Прочий персонал, привлекаемый для оказания услуг/выполнении работ 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690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132B25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Pr="00152267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5F4ED2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lastRenderedPageBreak/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9A48A3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</w:tr>
    </w:tbl>
    <w:p w:rsidR="00132B25" w:rsidRPr="00152267" w:rsidRDefault="00132B25" w:rsidP="00132B25">
      <w:pPr>
        <w:jc w:val="center"/>
        <w:rPr>
          <w:rFonts w:ascii="Times New Roman" w:hAnsi="Times New Roman"/>
          <w:sz w:val="24"/>
        </w:rPr>
      </w:pPr>
    </w:p>
    <w:p w:rsidR="00132B25" w:rsidRPr="00152267" w:rsidRDefault="00132B25" w:rsidP="00132B25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М.П.</w:t>
      </w:r>
    </w:p>
    <w:p w:rsidR="00132B25" w:rsidRPr="00152267" w:rsidRDefault="00132B25" w:rsidP="00132B25">
      <w:pPr>
        <w:rPr>
          <w:rFonts w:ascii="Times New Roman" w:hAnsi="Times New Roman"/>
          <w:sz w:val="24"/>
        </w:rPr>
      </w:pPr>
    </w:p>
    <w:p w:rsidR="00B8207E" w:rsidRDefault="00132B25" w:rsidP="009A48A3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* В данной форме приводятся сведения о работниках, которые будут привлечены к исполнению договора</w:t>
      </w:r>
    </w:p>
    <w:p w:rsidR="00B8207E" w:rsidRDefault="00B8207E">
      <w:pPr>
        <w:spacing w:before="0" w:line="276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9A48A3" w:rsidRDefault="009A48A3" w:rsidP="009A48A3">
      <w:pPr>
        <w:rPr>
          <w:rFonts w:ascii="Times New Roman" w:hAnsi="Times New Roman"/>
          <w:sz w:val="24"/>
        </w:rPr>
      </w:pPr>
    </w:p>
    <w:p w:rsidR="00B8207E" w:rsidRPr="00152267" w:rsidRDefault="00B8207E" w:rsidP="00B8207E">
      <w:pPr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t xml:space="preserve">Форма </w:t>
      </w:r>
      <w:r>
        <w:rPr>
          <w:rFonts w:ascii="Times New Roman" w:hAnsi="Times New Roman"/>
          <w:b/>
          <w:sz w:val="24"/>
        </w:rPr>
        <w:t>9</w:t>
      </w: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B8207E" w:rsidRPr="00152267" w:rsidTr="00C93A75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07E" w:rsidRPr="00152267" w:rsidRDefault="00B8207E" w:rsidP="00C93A75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07E" w:rsidRPr="00152267" w:rsidRDefault="00B8207E" w:rsidP="00C93A75">
            <w:pPr>
              <w:ind w:right="-23"/>
              <w:rPr>
                <w:rFonts w:ascii="Times New Roman" w:hAnsi="Times New Roman"/>
                <w:i/>
                <w:sz w:val="24"/>
              </w:rPr>
            </w:pPr>
          </w:p>
        </w:tc>
      </w:tr>
      <w:tr w:rsidR="00B8207E" w:rsidRPr="00152267" w:rsidTr="00C93A75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Справка о наличии производственных мощностей *</w:t>
            </w:r>
          </w:p>
        </w:tc>
      </w:tr>
      <w:tr w:rsidR="00B8207E" w:rsidRPr="00152267" w:rsidTr="00C93A75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</w:p>
        </w:tc>
      </w:tr>
      <w:tr w:rsidR="00B8207E" w:rsidRPr="00152267" w:rsidTr="00C93A75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B8207E" w:rsidRPr="00152267" w:rsidTr="00C93A75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07E" w:rsidRPr="00152267" w:rsidRDefault="00B8207E" w:rsidP="00C93A75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</w:p>
        </w:tc>
      </w:tr>
      <w:tr w:rsidR="00B8207E" w:rsidRPr="00152267" w:rsidTr="00C93A75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Примечания</w:t>
            </w:r>
          </w:p>
        </w:tc>
      </w:tr>
      <w:tr w:rsidR="00B8207E" w:rsidRPr="00152267" w:rsidTr="00C93A75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B8207E" w:rsidRPr="00152267" w:rsidTr="00C93A75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B8207E" w:rsidRPr="00152267" w:rsidTr="00C93A75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B8207E" w:rsidRPr="00152267" w:rsidTr="00C93A75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B8207E" w:rsidRPr="00152267" w:rsidTr="00C93A75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07E" w:rsidRPr="00152267" w:rsidRDefault="00B8207E" w:rsidP="00C93A75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</w:p>
        </w:tc>
      </w:tr>
      <w:tr w:rsidR="00B8207E" w:rsidRPr="00152267" w:rsidTr="00C93A75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</w:p>
        </w:tc>
      </w:tr>
      <w:tr w:rsidR="00B8207E" w:rsidRPr="00152267" w:rsidTr="00C93A75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</w:p>
        </w:tc>
      </w:tr>
      <w:tr w:rsidR="00B8207E" w:rsidRPr="00152267" w:rsidTr="00C93A75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</w:p>
        </w:tc>
      </w:tr>
      <w:tr w:rsidR="00B8207E" w:rsidRPr="00152267" w:rsidTr="00C93A75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07E" w:rsidRPr="00152267" w:rsidRDefault="00B8207E" w:rsidP="00C93A75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B8207E" w:rsidRPr="00152267" w:rsidRDefault="00B8207E" w:rsidP="00B8207E">
      <w:pPr>
        <w:jc w:val="right"/>
        <w:rPr>
          <w:rFonts w:ascii="Times New Roman" w:hAnsi="Times New Roman"/>
          <w:sz w:val="24"/>
        </w:rPr>
      </w:pPr>
    </w:p>
    <w:p w:rsidR="00B8207E" w:rsidRDefault="00B8207E" w:rsidP="00B8207E">
      <w:r w:rsidRPr="00152267">
        <w:rPr>
          <w:rFonts w:ascii="Times New Roman" w:hAnsi="Times New Roman"/>
          <w:sz w:val="24"/>
        </w:rPr>
        <w:t>*  В данной форме перечисляются материально-технические ресурсы, которые будут использованы при выполнении договора</w:t>
      </w:r>
    </w:p>
    <w:p w:rsidR="009A48A3" w:rsidRDefault="009A48A3" w:rsidP="009A48A3">
      <w:pPr>
        <w:rPr>
          <w:rFonts w:ascii="Times New Roman" w:hAnsi="Times New Roman"/>
          <w:sz w:val="24"/>
        </w:rPr>
      </w:pPr>
    </w:p>
    <w:sectPr w:rsidR="009A48A3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A75" w:rsidRDefault="00C93A75" w:rsidP="00FB07D9">
      <w:pPr>
        <w:spacing w:before="0"/>
      </w:pPr>
      <w:r>
        <w:separator/>
      </w:r>
    </w:p>
  </w:endnote>
  <w:endnote w:type="continuationSeparator" w:id="0">
    <w:p w:rsidR="00C93A75" w:rsidRDefault="00C93A75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A75" w:rsidRDefault="00C93A75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A75" w:rsidRDefault="00C93A75" w:rsidP="00FB07D9">
      <w:pPr>
        <w:spacing w:before="0"/>
      </w:pPr>
      <w:r>
        <w:separator/>
      </w:r>
    </w:p>
  </w:footnote>
  <w:footnote w:type="continuationSeparator" w:id="0">
    <w:p w:rsidR="00C93A75" w:rsidRDefault="00C93A75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8F019C0"/>
    <w:multiLevelType w:val="multilevel"/>
    <w:tmpl w:val="6FBC20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0" w:hanging="111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9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13"/>
  </w:num>
  <w:num w:numId="2">
    <w:abstractNumId w:val="14"/>
  </w:num>
  <w:num w:numId="3">
    <w:abstractNumId w:val="0"/>
  </w:num>
  <w:num w:numId="4">
    <w:abstractNumId w:val="2"/>
  </w:num>
  <w:num w:numId="5">
    <w:abstractNumId w:val="12"/>
  </w:num>
  <w:num w:numId="6">
    <w:abstractNumId w:val="9"/>
  </w:num>
  <w:num w:numId="7">
    <w:abstractNumId w:val="10"/>
  </w:num>
  <w:num w:numId="8">
    <w:abstractNumId w:val="11"/>
  </w:num>
  <w:num w:numId="9">
    <w:abstractNumId w:val="8"/>
  </w:num>
  <w:num w:numId="10">
    <w:abstractNumId w:val="15"/>
  </w:num>
  <w:num w:numId="11">
    <w:abstractNumId w:val="1"/>
  </w:num>
  <w:num w:numId="12">
    <w:abstractNumId w:val="3"/>
  </w:num>
  <w:num w:numId="13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BED"/>
    <w:rsid w:val="0000016F"/>
    <w:rsid w:val="00000421"/>
    <w:rsid w:val="00000605"/>
    <w:rsid w:val="00000A24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148"/>
    <w:rsid w:val="000132DD"/>
    <w:rsid w:val="00013910"/>
    <w:rsid w:val="00013A04"/>
    <w:rsid w:val="00013C1F"/>
    <w:rsid w:val="00013D9A"/>
    <w:rsid w:val="00013F19"/>
    <w:rsid w:val="000150BC"/>
    <w:rsid w:val="00015473"/>
    <w:rsid w:val="00015591"/>
    <w:rsid w:val="00015CA1"/>
    <w:rsid w:val="00016D73"/>
    <w:rsid w:val="00017FDB"/>
    <w:rsid w:val="000204B3"/>
    <w:rsid w:val="0002060D"/>
    <w:rsid w:val="00020C97"/>
    <w:rsid w:val="00020FE3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830"/>
    <w:rsid w:val="00025ECF"/>
    <w:rsid w:val="00026598"/>
    <w:rsid w:val="00026683"/>
    <w:rsid w:val="00026F40"/>
    <w:rsid w:val="00027FC9"/>
    <w:rsid w:val="00031E58"/>
    <w:rsid w:val="000323E5"/>
    <w:rsid w:val="0003282C"/>
    <w:rsid w:val="00033383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2D0"/>
    <w:rsid w:val="0003696A"/>
    <w:rsid w:val="00037871"/>
    <w:rsid w:val="00037AD6"/>
    <w:rsid w:val="00037EB9"/>
    <w:rsid w:val="0004031D"/>
    <w:rsid w:val="000403B2"/>
    <w:rsid w:val="0004040E"/>
    <w:rsid w:val="000412F1"/>
    <w:rsid w:val="000415F4"/>
    <w:rsid w:val="00041B32"/>
    <w:rsid w:val="00042051"/>
    <w:rsid w:val="00042F15"/>
    <w:rsid w:val="00042FE9"/>
    <w:rsid w:val="000434E2"/>
    <w:rsid w:val="00043553"/>
    <w:rsid w:val="0004377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8F5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605"/>
    <w:rsid w:val="0005475A"/>
    <w:rsid w:val="00054B55"/>
    <w:rsid w:val="00054FE0"/>
    <w:rsid w:val="0005545E"/>
    <w:rsid w:val="00055787"/>
    <w:rsid w:val="00056783"/>
    <w:rsid w:val="00056A01"/>
    <w:rsid w:val="00056E01"/>
    <w:rsid w:val="00056E62"/>
    <w:rsid w:val="000578DE"/>
    <w:rsid w:val="00057A66"/>
    <w:rsid w:val="00057C43"/>
    <w:rsid w:val="00060AF9"/>
    <w:rsid w:val="00060F9A"/>
    <w:rsid w:val="000614D7"/>
    <w:rsid w:val="00061826"/>
    <w:rsid w:val="00061B41"/>
    <w:rsid w:val="0006235C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6C8C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407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DD3"/>
    <w:rsid w:val="00077E57"/>
    <w:rsid w:val="00081C6D"/>
    <w:rsid w:val="00081EE5"/>
    <w:rsid w:val="0008218B"/>
    <w:rsid w:val="00082CC6"/>
    <w:rsid w:val="00082D1A"/>
    <w:rsid w:val="00083808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0EB"/>
    <w:rsid w:val="00087924"/>
    <w:rsid w:val="00087C78"/>
    <w:rsid w:val="00087D6E"/>
    <w:rsid w:val="0009036C"/>
    <w:rsid w:val="00090520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0E2B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256"/>
    <w:rsid w:val="000A7340"/>
    <w:rsid w:val="000A74A7"/>
    <w:rsid w:val="000B06CF"/>
    <w:rsid w:val="000B08DC"/>
    <w:rsid w:val="000B09C9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998"/>
    <w:rsid w:val="000C2DA2"/>
    <w:rsid w:val="000C2F36"/>
    <w:rsid w:val="000C309A"/>
    <w:rsid w:val="000C3181"/>
    <w:rsid w:val="000C3B7D"/>
    <w:rsid w:val="000C454B"/>
    <w:rsid w:val="000C4CD4"/>
    <w:rsid w:val="000C4E06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3FD"/>
    <w:rsid w:val="000D177D"/>
    <w:rsid w:val="000D20F8"/>
    <w:rsid w:val="000D23D0"/>
    <w:rsid w:val="000D273D"/>
    <w:rsid w:val="000D282E"/>
    <w:rsid w:val="000D3335"/>
    <w:rsid w:val="000D343A"/>
    <w:rsid w:val="000D366C"/>
    <w:rsid w:val="000D3F0D"/>
    <w:rsid w:val="000D4A0C"/>
    <w:rsid w:val="000D4BA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68B0"/>
    <w:rsid w:val="000E70A5"/>
    <w:rsid w:val="000E781D"/>
    <w:rsid w:val="000F03F2"/>
    <w:rsid w:val="000F0AB9"/>
    <w:rsid w:val="000F1588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2DF"/>
    <w:rsid w:val="000F4B82"/>
    <w:rsid w:val="000F4C03"/>
    <w:rsid w:val="000F4E0B"/>
    <w:rsid w:val="000F51BE"/>
    <w:rsid w:val="000F5F0B"/>
    <w:rsid w:val="000F6649"/>
    <w:rsid w:val="000F6C46"/>
    <w:rsid w:val="000F6DDC"/>
    <w:rsid w:val="0010020D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701"/>
    <w:rsid w:val="00105A24"/>
    <w:rsid w:val="00105E2F"/>
    <w:rsid w:val="00106251"/>
    <w:rsid w:val="0010625F"/>
    <w:rsid w:val="001063AC"/>
    <w:rsid w:val="00107118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0CE"/>
    <w:rsid w:val="001133B1"/>
    <w:rsid w:val="00113AD9"/>
    <w:rsid w:val="00113B58"/>
    <w:rsid w:val="00113BF1"/>
    <w:rsid w:val="001144DF"/>
    <w:rsid w:val="001149A2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3F8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0F3F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3F70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73E"/>
    <w:rsid w:val="00127CF5"/>
    <w:rsid w:val="00127CF6"/>
    <w:rsid w:val="0013063A"/>
    <w:rsid w:val="0013090F"/>
    <w:rsid w:val="0013093B"/>
    <w:rsid w:val="00130E32"/>
    <w:rsid w:val="0013146C"/>
    <w:rsid w:val="00131778"/>
    <w:rsid w:val="001319DA"/>
    <w:rsid w:val="00131EFF"/>
    <w:rsid w:val="0013248A"/>
    <w:rsid w:val="00132B25"/>
    <w:rsid w:val="00132C2B"/>
    <w:rsid w:val="001337A1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7BCE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694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5EB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C0F"/>
    <w:rsid w:val="00152E29"/>
    <w:rsid w:val="00153F5D"/>
    <w:rsid w:val="0015406B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4EAA"/>
    <w:rsid w:val="0016522F"/>
    <w:rsid w:val="001652A4"/>
    <w:rsid w:val="0016592C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B63"/>
    <w:rsid w:val="00170CC4"/>
    <w:rsid w:val="00171099"/>
    <w:rsid w:val="0017113B"/>
    <w:rsid w:val="00171220"/>
    <w:rsid w:val="0017126B"/>
    <w:rsid w:val="00171CE2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3780"/>
    <w:rsid w:val="00184683"/>
    <w:rsid w:val="00184743"/>
    <w:rsid w:val="00184990"/>
    <w:rsid w:val="00184A3B"/>
    <w:rsid w:val="00184B19"/>
    <w:rsid w:val="00185018"/>
    <w:rsid w:val="001857EB"/>
    <w:rsid w:val="001859F5"/>
    <w:rsid w:val="00186621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4D55"/>
    <w:rsid w:val="0019539B"/>
    <w:rsid w:val="00195899"/>
    <w:rsid w:val="00195AC4"/>
    <w:rsid w:val="001962B2"/>
    <w:rsid w:val="001963F4"/>
    <w:rsid w:val="001967C8"/>
    <w:rsid w:val="001969C0"/>
    <w:rsid w:val="00196A12"/>
    <w:rsid w:val="00196AFB"/>
    <w:rsid w:val="00196FEB"/>
    <w:rsid w:val="00197290"/>
    <w:rsid w:val="001973E0"/>
    <w:rsid w:val="001975E2"/>
    <w:rsid w:val="00197BD1"/>
    <w:rsid w:val="001A005B"/>
    <w:rsid w:val="001A016E"/>
    <w:rsid w:val="001A01AC"/>
    <w:rsid w:val="001A01E5"/>
    <w:rsid w:val="001A024F"/>
    <w:rsid w:val="001A0286"/>
    <w:rsid w:val="001A0AFE"/>
    <w:rsid w:val="001A1F9A"/>
    <w:rsid w:val="001A2468"/>
    <w:rsid w:val="001A2814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5E26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4A7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5F"/>
    <w:rsid w:val="001C0BA2"/>
    <w:rsid w:val="001C0D69"/>
    <w:rsid w:val="001C14E3"/>
    <w:rsid w:val="001C1BD2"/>
    <w:rsid w:val="001C252A"/>
    <w:rsid w:val="001C2B18"/>
    <w:rsid w:val="001C2BD9"/>
    <w:rsid w:val="001C2C4D"/>
    <w:rsid w:val="001C4525"/>
    <w:rsid w:val="001C47CD"/>
    <w:rsid w:val="001C4D40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53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C7"/>
    <w:rsid w:val="001D55FD"/>
    <w:rsid w:val="001D6AB9"/>
    <w:rsid w:val="001D7406"/>
    <w:rsid w:val="001D773F"/>
    <w:rsid w:val="001D79A3"/>
    <w:rsid w:val="001D7A2B"/>
    <w:rsid w:val="001D7D41"/>
    <w:rsid w:val="001D7FF7"/>
    <w:rsid w:val="001E0BBB"/>
    <w:rsid w:val="001E0BD0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6BBD"/>
    <w:rsid w:val="001E714A"/>
    <w:rsid w:val="001E7EC6"/>
    <w:rsid w:val="001F0120"/>
    <w:rsid w:val="001F0808"/>
    <w:rsid w:val="001F0A85"/>
    <w:rsid w:val="001F0EA7"/>
    <w:rsid w:val="001F0F11"/>
    <w:rsid w:val="001F14FF"/>
    <w:rsid w:val="001F1A52"/>
    <w:rsid w:val="001F1A66"/>
    <w:rsid w:val="001F2367"/>
    <w:rsid w:val="001F3D14"/>
    <w:rsid w:val="001F47C3"/>
    <w:rsid w:val="001F480F"/>
    <w:rsid w:val="001F5679"/>
    <w:rsid w:val="001F597E"/>
    <w:rsid w:val="001F5DCC"/>
    <w:rsid w:val="001F6A72"/>
    <w:rsid w:val="001F71E0"/>
    <w:rsid w:val="001F7778"/>
    <w:rsid w:val="00200219"/>
    <w:rsid w:val="00200485"/>
    <w:rsid w:val="00200A79"/>
    <w:rsid w:val="00201076"/>
    <w:rsid w:val="00201404"/>
    <w:rsid w:val="00201A00"/>
    <w:rsid w:val="00202208"/>
    <w:rsid w:val="0020257B"/>
    <w:rsid w:val="00202B3D"/>
    <w:rsid w:val="00202FDA"/>
    <w:rsid w:val="00203614"/>
    <w:rsid w:val="002038DA"/>
    <w:rsid w:val="00204790"/>
    <w:rsid w:val="00204822"/>
    <w:rsid w:val="002051FE"/>
    <w:rsid w:val="002058B1"/>
    <w:rsid w:val="002058F9"/>
    <w:rsid w:val="00205938"/>
    <w:rsid w:val="00205D59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024"/>
    <w:rsid w:val="00210896"/>
    <w:rsid w:val="00210B26"/>
    <w:rsid w:val="00210BD7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4FF5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167"/>
    <w:rsid w:val="0022135D"/>
    <w:rsid w:val="00221496"/>
    <w:rsid w:val="00221677"/>
    <w:rsid w:val="0022180B"/>
    <w:rsid w:val="002220C6"/>
    <w:rsid w:val="00222313"/>
    <w:rsid w:val="00222ED8"/>
    <w:rsid w:val="002233AE"/>
    <w:rsid w:val="002236E4"/>
    <w:rsid w:val="002237FE"/>
    <w:rsid w:val="002239E6"/>
    <w:rsid w:val="0022404A"/>
    <w:rsid w:val="002242A2"/>
    <w:rsid w:val="002246D8"/>
    <w:rsid w:val="002247A1"/>
    <w:rsid w:val="00224B14"/>
    <w:rsid w:val="00224FD9"/>
    <w:rsid w:val="00225A60"/>
    <w:rsid w:val="00225D98"/>
    <w:rsid w:val="00225FDA"/>
    <w:rsid w:val="00226008"/>
    <w:rsid w:val="00226101"/>
    <w:rsid w:val="00226276"/>
    <w:rsid w:val="00226B9B"/>
    <w:rsid w:val="00226D42"/>
    <w:rsid w:val="00226FB1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26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E9A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1E2A"/>
    <w:rsid w:val="00252F97"/>
    <w:rsid w:val="00253198"/>
    <w:rsid w:val="002534F6"/>
    <w:rsid w:val="00253539"/>
    <w:rsid w:val="00253F66"/>
    <w:rsid w:val="00254D8A"/>
    <w:rsid w:val="00255366"/>
    <w:rsid w:val="00255907"/>
    <w:rsid w:val="00255DDB"/>
    <w:rsid w:val="00256245"/>
    <w:rsid w:val="00256DC0"/>
    <w:rsid w:val="00256F91"/>
    <w:rsid w:val="00257963"/>
    <w:rsid w:val="00257C34"/>
    <w:rsid w:val="00260031"/>
    <w:rsid w:val="002603E8"/>
    <w:rsid w:val="00260582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7F8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DAB"/>
    <w:rsid w:val="00275E2D"/>
    <w:rsid w:val="002764E6"/>
    <w:rsid w:val="0027701D"/>
    <w:rsid w:val="002775A6"/>
    <w:rsid w:val="00277677"/>
    <w:rsid w:val="002776AC"/>
    <w:rsid w:val="00277991"/>
    <w:rsid w:val="00277C11"/>
    <w:rsid w:val="00277F69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8AA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FF2"/>
    <w:rsid w:val="00294470"/>
    <w:rsid w:val="0029491C"/>
    <w:rsid w:val="00294BD5"/>
    <w:rsid w:val="00294F59"/>
    <w:rsid w:val="0029561D"/>
    <w:rsid w:val="00295AE8"/>
    <w:rsid w:val="00295D15"/>
    <w:rsid w:val="00296F5F"/>
    <w:rsid w:val="002975CE"/>
    <w:rsid w:val="00297EEA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A95"/>
    <w:rsid w:val="002A3D19"/>
    <w:rsid w:val="002A3D9A"/>
    <w:rsid w:val="002A421F"/>
    <w:rsid w:val="002A4769"/>
    <w:rsid w:val="002A4FB9"/>
    <w:rsid w:val="002A5515"/>
    <w:rsid w:val="002A6098"/>
    <w:rsid w:val="002A6172"/>
    <w:rsid w:val="002A6427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12C"/>
    <w:rsid w:val="002B1C9E"/>
    <w:rsid w:val="002B2139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49E"/>
    <w:rsid w:val="002B569F"/>
    <w:rsid w:val="002B576B"/>
    <w:rsid w:val="002B59F4"/>
    <w:rsid w:val="002B5B8F"/>
    <w:rsid w:val="002B61C6"/>
    <w:rsid w:val="002B7955"/>
    <w:rsid w:val="002B7B28"/>
    <w:rsid w:val="002C0383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6FD"/>
    <w:rsid w:val="002C4CEF"/>
    <w:rsid w:val="002C4DA3"/>
    <w:rsid w:val="002C4E77"/>
    <w:rsid w:val="002C541C"/>
    <w:rsid w:val="002C6204"/>
    <w:rsid w:val="002C6274"/>
    <w:rsid w:val="002C6446"/>
    <w:rsid w:val="002C651F"/>
    <w:rsid w:val="002C6A49"/>
    <w:rsid w:val="002C6E95"/>
    <w:rsid w:val="002D0341"/>
    <w:rsid w:val="002D06F1"/>
    <w:rsid w:val="002D0902"/>
    <w:rsid w:val="002D0B49"/>
    <w:rsid w:val="002D1811"/>
    <w:rsid w:val="002D19A7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0E4"/>
    <w:rsid w:val="002D3408"/>
    <w:rsid w:val="002D3D11"/>
    <w:rsid w:val="002D3FB9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8BB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39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2E7"/>
    <w:rsid w:val="002F376A"/>
    <w:rsid w:val="002F381B"/>
    <w:rsid w:val="002F3A3B"/>
    <w:rsid w:val="002F43F2"/>
    <w:rsid w:val="002F46E7"/>
    <w:rsid w:val="002F510B"/>
    <w:rsid w:val="002F6319"/>
    <w:rsid w:val="002F6549"/>
    <w:rsid w:val="002F6B3A"/>
    <w:rsid w:val="002F6D29"/>
    <w:rsid w:val="002F700B"/>
    <w:rsid w:val="002F7736"/>
    <w:rsid w:val="002F78C9"/>
    <w:rsid w:val="002F7B04"/>
    <w:rsid w:val="002F7B8F"/>
    <w:rsid w:val="002F7E35"/>
    <w:rsid w:val="00300A24"/>
    <w:rsid w:val="00301188"/>
    <w:rsid w:val="00301239"/>
    <w:rsid w:val="00301259"/>
    <w:rsid w:val="00301CB5"/>
    <w:rsid w:val="00301FF4"/>
    <w:rsid w:val="00303274"/>
    <w:rsid w:val="003033F3"/>
    <w:rsid w:val="0030409E"/>
    <w:rsid w:val="00304239"/>
    <w:rsid w:val="0030438F"/>
    <w:rsid w:val="003046F6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3B84"/>
    <w:rsid w:val="00314006"/>
    <w:rsid w:val="00314378"/>
    <w:rsid w:val="003147E7"/>
    <w:rsid w:val="0031496C"/>
    <w:rsid w:val="00314AE0"/>
    <w:rsid w:val="00314C69"/>
    <w:rsid w:val="0031511C"/>
    <w:rsid w:val="003153DE"/>
    <w:rsid w:val="00315ACA"/>
    <w:rsid w:val="00315FE9"/>
    <w:rsid w:val="00316B83"/>
    <w:rsid w:val="00317144"/>
    <w:rsid w:val="00317587"/>
    <w:rsid w:val="003177CB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094"/>
    <w:rsid w:val="0032271B"/>
    <w:rsid w:val="00322845"/>
    <w:rsid w:val="00322AFD"/>
    <w:rsid w:val="00322F45"/>
    <w:rsid w:val="00323BE2"/>
    <w:rsid w:val="003242EA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1D9D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E"/>
    <w:rsid w:val="00335C9D"/>
    <w:rsid w:val="00335E9B"/>
    <w:rsid w:val="0033606F"/>
    <w:rsid w:val="0033624A"/>
    <w:rsid w:val="0033649F"/>
    <w:rsid w:val="00336C84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79"/>
    <w:rsid w:val="00347ECE"/>
    <w:rsid w:val="003502F5"/>
    <w:rsid w:val="003504BE"/>
    <w:rsid w:val="003506F1"/>
    <w:rsid w:val="0035081B"/>
    <w:rsid w:val="003509A2"/>
    <w:rsid w:val="003511D8"/>
    <w:rsid w:val="003519F1"/>
    <w:rsid w:val="00352062"/>
    <w:rsid w:val="003523B8"/>
    <w:rsid w:val="00352C98"/>
    <w:rsid w:val="003534E3"/>
    <w:rsid w:val="00353CB5"/>
    <w:rsid w:val="00353F34"/>
    <w:rsid w:val="0035461C"/>
    <w:rsid w:val="003546F1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3E"/>
    <w:rsid w:val="00357941"/>
    <w:rsid w:val="00357E11"/>
    <w:rsid w:val="00357E55"/>
    <w:rsid w:val="003608A7"/>
    <w:rsid w:val="00360E71"/>
    <w:rsid w:val="003611FE"/>
    <w:rsid w:val="0036201E"/>
    <w:rsid w:val="00362288"/>
    <w:rsid w:val="00362729"/>
    <w:rsid w:val="00362991"/>
    <w:rsid w:val="00363217"/>
    <w:rsid w:val="0036351A"/>
    <w:rsid w:val="00363CAB"/>
    <w:rsid w:val="003644E4"/>
    <w:rsid w:val="003644EB"/>
    <w:rsid w:val="00364786"/>
    <w:rsid w:val="003648E2"/>
    <w:rsid w:val="00364C0E"/>
    <w:rsid w:val="003655E5"/>
    <w:rsid w:val="00365D0E"/>
    <w:rsid w:val="0036605F"/>
    <w:rsid w:val="00366082"/>
    <w:rsid w:val="00366138"/>
    <w:rsid w:val="00366162"/>
    <w:rsid w:val="0036648F"/>
    <w:rsid w:val="003674F5"/>
    <w:rsid w:val="0036766D"/>
    <w:rsid w:val="00367733"/>
    <w:rsid w:val="003679E5"/>
    <w:rsid w:val="00367B64"/>
    <w:rsid w:val="00367B89"/>
    <w:rsid w:val="00367CD6"/>
    <w:rsid w:val="00367E4E"/>
    <w:rsid w:val="00370120"/>
    <w:rsid w:val="00370901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1BC"/>
    <w:rsid w:val="0037520D"/>
    <w:rsid w:val="00375714"/>
    <w:rsid w:val="00376821"/>
    <w:rsid w:val="003768BB"/>
    <w:rsid w:val="0037700D"/>
    <w:rsid w:val="00377C9E"/>
    <w:rsid w:val="0038016B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A8B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45C"/>
    <w:rsid w:val="0039257A"/>
    <w:rsid w:val="00392704"/>
    <w:rsid w:val="00392C33"/>
    <w:rsid w:val="00392F78"/>
    <w:rsid w:val="0039308E"/>
    <w:rsid w:val="003932A0"/>
    <w:rsid w:val="003933A4"/>
    <w:rsid w:val="00393A39"/>
    <w:rsid w:val="003944E5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581"/>
    <w:rsid w:val="003A271D"/>
    <w:rsid w:val="003A292B"/>
    <w:rsid w:val="003A2A20"/>
    <w:rsid w:val="003A3335"/>
    <w:rsid w:val="003A3509"/>
    <w:rsid w:val="003A3774"/>
    <w:rsid w:val="003A3E5F"/>
    <w:rsid w:val="003A4ADC"/>
    <w:rsid w:val="003A4CA7"/>
    <w:rsid w:val="003A54F0"/>
    <w:rsid w:val="003A56DA"/>
    <w:rsid w:val="003A578B"/>
    <w:rsid w:val="003A58DD"/>
    <w:rsid w:val="003A5BF1"/>
    <w:rsid w:val="003A620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4FD5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956"/>
    <w:rsid w:val="003C1BAD"/>
    <w:rsid w:val="003C1C9C"/>
    <w:rsid w:val="003C1F6E"/>
    <w:rsid w:val="003C22DE"/>
    <w:rsid w:val="003C3293"/>
    <w:rsid w:val="003C3385"/>
    <w:rsid w:val="003C3506"/>
    <w:rsid w:val="003C3D99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060"/>
    <w:rsid w:val="003D27D6"/>
    <w:rsid w:val="003D28C0"/>
    <w:rsid w:val="003D32B9"/>
    <w:rsid w:val="003D33A7"/>
    <w:rsid w:val="003D4346"/>
    <w:rsid w:val="003D48CA"/>
    <w:rsid w:val="003D4BBA"/>
    <w:rsid w:val="003D4D32"/>
    <w:rsid w:val="003D53FB"/>
    <w:rsid w:val="003D5402"/>
    <w:rsid w:val="003D5E2F"/>
    <w:rsid w:val="003D6A28"/>
    <w:rsid w:val="003D6CDE"/>
    <w:rsid w:val="003D74AB"/>
    <w:rsid w:val="003D7535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48FD"/>
    <w:rsid w:val="003E4A68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06BA"/>
    <w:rsid w:val="003F0FCE"/>
    <w:rsid w:val="003F1826"/>
    <w:rsid w:val="003F1A12"/>
    <w:rsid w:val="003F1E3D"/>
    <w:rsid w:val="003F2282"/>
    <w:rsid w:val="003F2A0B"/>
    <w:rsid w:val="003F2AC9"/>
    <w:rsid w:val="003F2C38"/>
    <w:rsid w:val="003F30B7"/>
    <w:rsid w:val="003F362D"/>
    <w:rsid w:val="003F4075"/>
    <w:rsid w:val="003F4095"/>
    <w:rsid w:val="003F4A76"/>
    <w:rsid w:val="003F4B9D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A87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6F29"/>
    <w:rsid w:val="004073AA"/>
    <w:rsid w:val="0040761B"/>
    <w:rsid w:val="0040765F"/>
    <w:rsid w:val="0040771E"/>
    <w:rsid w:val="00407C09"/>
    <w:rsid w:val="00407FE8"/>
    <w:rsid w:val="00407FF7"/>
    <w:rsid w:val="00410385"/>
    <w:rsid w:val="004106EF"/>
    <w:rsid w:val="00410CE7"/>
    <w:rsid w:val="00410CFD"/>
    <w:rsid w:val="004110A7"/>
    <w:rsid w:val="00411535"/>
    <w:rsid w:val="004115C4"/>
    <w:rsid w:val="0041177D"/>
    <w:rsid w:val="0041269F"/>
    <w:rsid w:val="004126C9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145"/>
    <w:rsid w:val="00416671"/>
    <w:rsid w:val="00416AFF"/>
    <w:rsid w:val="00416BEB"/>
    <w:rsid w:val="00416D45"/>
    <w:rsid w:val="0041732C"/>
    <w:rsid w:val="00417745"/>
    <w:rsid w:val="004212E7"/>
    <w:rsid w:val="004213DC"/>
    <w:rsid w:val="0042147A"/>
    <w:rsid w:val="004215F6"/>
    <w:rsid w:val="00421674"/>
    <w:rsid w:val="00421DEA"/>
    <w:rsid w:val="00421EC9"/>
    <w:rsid w:val="0042219F"/>
    <w:rsid w:val="004225EC"/>
    <w:rsid w:val="0042261E"/>
    <w:rsid w:val="004228CA"/>
    <w:rsid w:val="00422D7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5C7"/>
    <w:rsid w:val="00433E06"/>
    <w:rsid w:val="004346DB"/>
    <w:rsid w:val="0043516D"/>
    <w:rsid w:val="00435CB0"/>
    <w:rsid w:val="00435CF4"/>
    <w:rsid w:val="00435E45"/>
    <w:rsid w:val="0043636D"/>
    <w:rsid w:val="00436CFB"/>
    <w:rsid w:val="00436D8A"/>
    <w:rsid w:val="004373B5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DF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647C"/>
    <w:rsid w:val="004467E5"/>
    <w:rsid w:val="004469B2"/>
    <w:rsid w:val="00446AB9"/>
    <w:rsid w:val="0044771D"/>
    <w:rsid w:val="004477AE"/>
    <w:rsid w:val="0044795B"/>
    <w:rsid w:val="00447B5E"/>
    <w:rsid w:val="00450137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3F6F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5788C"/>
    <w:rsid w:val="004606BE"/>
    <w:rsid w:val="004607D6"/>
    <w:rsid w:val="00460A83"/>
    <w:rsid w:val="00460E74"/>
    <w:rsid w:val="00460F22"/>
    <w:rsid w:val="00461197"/>
    <w:rsid w:val="0046292D"/>
    <w:rsid w:val="0046359A"/>
    <w:rsid w:val="004635FA"/>
    <w:rsid w:val="00463B32"/>
    <w:rsid w:val="00464407"/>
    <w:rsid w:val="00464644"/>
    <w:rsid w:val="00464F78"/>
    <w:rsid w:val="004651CA"/>
    <w:rsid w:val="00465717"/>
    <w:rsid w:val="00465A85"/>
    <w:rsid w:val="00465D53"/>
    <w:rsid w:val="00466079"/>
    <w:rsid w:val="004669B0"/>
    <w:rsid w:val="00467AB5"/>
    <w:rsid w:val="004705DF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521"/>
    <w:rsid w:val="00472A86"/>
    <w:rsid w:val="00472EDE"/>
    <w:rsid w:val="00473EE1"/>
    <w:rsid w:val="00474634"/>
    <w:rsid w:val="00474BC3"/>
    <w:rsid w:val="00474BEC"/>
    <w:rsid w:val="00474D1C"/>
    <w:rsid w:val="004751AF"/>
    <w:rsid w:val="00475520"/>
    <w:rsid w:val="004764E9"/>
    <w:rsid w:val="004771A8"/>
    <w:rsid w:val="0047728E"/>
    <w:rsid w:val="00477FC6"/>
    <w:rsid w:val="00480ED9"/>
    <w:rsid w:val="0048107A"/>
    <w:rsid w:val="00481485"/>
    <w:rsid w:val="00481BAB"/>
    <w:rsid w:val="00481FDC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0B6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2F9"/>
    <w:rsid w:val="004A131A"/>
    <w:rsid w:val="004A13E0"/>
    <w:rsid w:val="004A20C9"/>
    <w:rsid w:val="004A25A5"/>
    <w:rsid w:val="004A286B"/>
    <w:rsid w:val="004A2871"/>
    <w:rsid w:val="004A2F75"/>
    <w:rsid w:val="004A37AF"/>
    <w:rsid w:val="004A3FF6"/>
    <w:rsid w:val="004A41DD"/>
    <w:rsid w:val="004A4ACE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7D"/>
    <w:rsid w:val="004C40C8"/>
    <w:rsid w:val="004C41B5"/>
    <w:rsid w:val="004C52D6"/>
    <w:rsid w:val="004C56AE"/>
    <w:rsid w:val="004C5B24"/>
    <w:rsid w:val="004C68DA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B4A"/>
    <w:rsid w:val="004D1FD3"/>
    <w:rsid w:val="004D20C4"/>
    <w:rsid w:val="004D2490"/>
    <w:rsid w:val="004D254C"/>
    <w:rsid w:val="004D2736"/>
    <w:rsid w:val="004D308A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A2A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303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809"/>
    <w:rsid w:val="004E6BEC"/>
    <w:rsid w:val="004E7553"/>
    <w:rsid w:val="004F0326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2B0"/>
    <w:rsid w:val="0050232F"/>
    <w:rsid w:val="005026F2"/>
    <w:rsid w:val="00502744"/>
    <w:rsid w:val="005028B4"/>
    <w:rsid w:val="00502C40"/>
    <w:rsid w:val="00503584"/>
    <w:rsid w:val="00503815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27E4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8F"/>
    <w:rsid w:val="00520FD0"/>
    <w:rsid w:val="00520FD6"/>
    <w:rsid w:val="00521308"/>
    <w:rsid w:val="0052131E"/>
    <w:rsid w:val="005213A3"/>
    <w:rsid w:val="005216F2"/>
    <w:rsid w:val="00521EB7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693A"/>
    <w:rsid w:val="00527190"/>
    <w:rsid w:val="00527A57"/>
    <w:rsid w:val="00527AAF"/>
    <w:rsid w:val="00527DBE"/>
    <w:rsid w:val="005303F6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406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01B"/>
    <w:rsid w:val="00541BA1"/>
    <w:rsid w:val="00542430"/>
    <w:rsid w:val="00542748"/>
    <w:rsid w:val="005429B7"/>
    <w:rsid w:val="00542D23"/>
    <w:rsid w:val="00542FA4"/>
    <w:rsid w:val="0054339F"/>
    <w:rsid w:val="00543EFE"/>
    <w:rsid w:val="005442F7"/>
    <w:rsid w:val="00544312"/>
    <w:rsid w:val="00544A9D"/>
    <w:rsid w:val="00544B73"/>
    <w:rsid w:val="00544F0C"/>
    <w:rsid w:val="00544F13"/>
    <w:rsid w:val="00544FF0"/>
    <w:rsid w:val="005453D0"/>
    <w:rsid w:val="00545994"/>
    <w:rsid w:val="00545F3E"/>
    <w:rsid w:val="0054611D"/>
    <w:rsid w:val="005463C6"/>
    <w:rsid w:val="005463C9"/>
    <w:rsid w:val="00546B29"/>
    <w:rsid w:val="00546F38"/>
    <w:rsid w:val="00547374"/>
    <w:rsid w:val="0054765D"/>
    <w:rsid w:val="005476C6"/>
    <w:rsid w:val="005479E4"/>
    <w:rsid w:val="00547C70"/>
    <w:rsid w:val="00550DB5"/>
    <w:rsid w:val="0055155C"/>
    <w:rsid w:val="00551766"/>
    <w:rsid w:val="005525BE"/>
    <w:rsid w:val="0055306A"/>
    <w:rsid w:val="00553276"/>
    <w:rsid w:val="005532C0"/>
    <w:rsid w:val="005535A6"/>
    <w:rsid w:val="00553E1F"/>
    <w:rsid w:val="00554685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52"/>
    <w:rsid w:val="005608A3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54"/>
    <w:rsid w:val="005670E6"/>
    <w:rsid w:val="0056767F"/>
    <w:rsid w:val="005676D1"/>
    <w:rsid w:val="005678B6"/>
    <w:rsid w:val="00570074"/>
    <w:rsid w:val="00570417"/>
    <w:rsid w:val="0057149C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5A12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4C0"/>
    <w:rsid w:val="00584764"/>
    <w:rsid w:val="005849D5"/>
    <w:rsid w:val="00584F59"/>
    <w:rsid w:val="005850CE"/>
    <w:rsid w:val="00585217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2D2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2BE"/>
    <w:rsid w:val="005A345D"/>
    <w:rsid w:val="005A364F"/>
    <w:rsid w:val="005A36E7"/>
    <w:rsid w:val="005A3879"/>
    <w:rsid w:val="005A42C8"/>
    <w:rsid w:val="005A465D"/>
    <w:rsid w:val="005A4A5E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2E7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70"/>
    <w:rsid w:val="005B3C90"/>
    <w:rsid w:val="005B4C2D"/>
    <w:rsid w:val="005B4D4C"/>
    <w:rsid w:val="005B4D94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81B"/>
    <w:rsid w:val="005B7E25"/>
    <w:rsid w:val="005C0779"/>
    <w:rsid w:val="005C0B81"/>
    <w:rsid w:val="005C1246"/>
    <w:rsid w:val="005C1355"/>
    <w:rsid w:val="005C14AA"/>
    <w:rsid w:val="005C1B15"/>
    <w:rsid w:val="005C2093"/>
    <w:rsid w:val="005C21B1"/>
    <w:rsid w:val="005C2399"/>
    <w:rsid w:val="005C2D42"/>
    <w:rsid w:val="005C437C"/>
    <w:rsid w:val="005C43FB"/>
    <w:rsid w:val="005C4468"/>
    <w:rsid w:val="005C4CD7"/>
    <w:rsid w:val="005C4D6B"/>
    <w:rsid w:val="005C4EFB"/>
    <w:rsid w:val="005C5151"/>
    <w:rsid w:val="005C55C0"/>
    <w:rsid w:val="005C57FA"/>
    <w:rsid w:val="005C59A8"/>
    <w:rsid w:val="005C59DF"/>
    <w:rsid w:val="005C5D83"/>
    <w:rsid w:val="005C5FF1"/>
    <w:rsid w:val="005C60EA"/>
    <w:rsid w:val="005C64BB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57F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99C"/>
    <w:rsid w:val="005E2DDE"/>
    <w:rsid w:val="005E3179"/>
    <w:rsid w:val="005E3182"/>
    <w:rsid w:val="005E3223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940"/>
    <w:rsid w:val="005E6AF5"/>
    <w:rsid w:val="005E6EA9"/>
    <w:rsid w:val="005E6FA1"/>
    <w:rsid w:val="005E70FE"/>
    <w:rsid w:val="005E71B9"/>
    <w:rsid w:val="005E73BF"/>
    <w:rsid w:val="005E772A"/>
    <w:rsid w:val="005E7B98"/>
    <w:rsid w:val="005F02E1"/>
    <w:rsid w:val="005F1F4B"/>
    <w:rsid w:val="005F2953"/>
    <w:rsid w:val="005F3235"/>
    <w:rsid w:val="005F42AF"/>
    <w:rsid w:val="005F472F"/>
    <w:rsid w:val="005F4865"/>
    <w:rsid w:val="005F4ED2"/>
    <w:rsid w:val="005F5024"/>
    <w:rsid w:val="005F51E3"/>
    <w:rsid w:val="005F529D"/>
    <w:rsid w:val="005F5358"/>
    <w:rsid w:val="005F53C5"/>
    <w:rsid w:val="005F56FA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762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6758"/>
    <w:rsid w:val="006169CB"/>
    <w:rsid w:val="0061702F"/>
    <w:rsid w:val="00617389"/>
    <w:rsid w:val="0061743E"/>
    <w:rsid w:val="00617B1B"/>
    <w:rsid w:val="00617CC7"/>
    <w:rsid w:val="00621038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6088"/>
    <w:rsid w:val="006260A8"/>
    <w:rsid w:val="0062732A"/>
    <w:rsid w:val="006273A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8AA"/>
    <w:rsid w:val="00631B29"/>
    <w:rsid w:val="006324CC"/>
    <w:rsid w:val="00632F0D"/>
    <w:rsid w:val="00633050"/>
    <w:rsid w:val="00633518"/>
    <w:rsid w:val="00633DA0"/>
    <w:rsid w:val="006340F2"/>
    <w:rsid w:val="0063456A"/>
    <w:rsid w:val="00635038"/>
    <w:rsid w:val="00635099"/>
    <w:rsid w:val="00635594"/>
    <w:rsid w:val="00636072"/>
    <w:rsid w:val="0063657F"/>
    <w:rsid w:val="006369CE"/>
    <w:rsid w:val="00636B69"/>
    <w:rsid w:val="006372D9"/>
    <w:rsid w:val="0063765A"/>
    <w:rsid w:val="0063781C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271"/>
    <w:rsid w:val="0064348F"/>
    <w:rsid w:val="0064456C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CAB"/>
    <w:rsid w:val="00651DCF"/>
    <w:rsid w:val="00651E1F"/>
    <w:rsid w:val="00651F8A"/>
    <w:rsid w:val="006523FD"/>
    <w:rsid w:val="00653469"/>
    <w:rsid w:val="00653D5C"/>
    <w:rsid w:val="00654131"/>
    <w:rsid w:val="006544E1"/>
    <w:rsid w:val="0065452C"/>
    <w:rsid w:val="00654BFF"/>
    <w:rsid w:val="00655A5F"/>
    <w:rsid w:val="00655EAA"/>
    <w:rsid w:val="00655ECD"/>
    <w:rsid w:val="00655FD0"/>
    <w:rsid w:val="006560E0"/>
    <w:rsid w:val="00656610"/>
    <w:rsid w:val="0065688F"/>
    <w:rsid w:val="00656ACC"/>
    <w:rsid w:val="00657512"/>
    <w:rsid w:val="00657676"/>
    <w:rsid w:val="006577DB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6E1A"/>
    <w:rsid w:val="00687542"/>
    <w:rsid w:val="00687B1E"/>
    <w:rsid w:val="00690F13"/>
    <w:rsid w:val="0069275E"/>
    <w:rsid w:val="00692E62"/>
    <w:rsid w:val="00692F58"/>
    <w:rsid w:val="006931B2"/>
    <w:rsid w:val="00693655"/>
    <w:rsid w:val="00693B99"/>
    <w:rsid w:val="00693EEF"/>
    <w:rsid w:val="00693FAE"/>
    <w:rsid w:val="006947CA"/>
    <w:rsid w:val="00694BF8"/>
    <w:rsid w:val="00694C04"/>
    <w:rsid w:val="0069615B"/>
    <w:rsid w:val="00696AF0"/>
    <w:rsid w:val="00697012"/>
    <w:rsid w:val="00697051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B0A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546"/>
    <w:rsid w:val="006B07CC"/>
    <w:rsid w:val="006B08F4"/>
    <w:rsid w:val="006B1DDA"/>
    <w:rsid w:val="006B1E0F"/>
    <w:rsid w:val="006B2844"/>
    <w:rsid w:val="006B30E0"/>
    <w:rsid w:val="006B35DE"/>
    <w:rsid w:val="006B3689"/>
    <w:rsid w:val="006B3C66"/>
    <w:rsid w:val="006B3EED"/>
    <w:rsid w:val="006B4131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99B"/>
    <w:rsid w:val="006C1A8D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C79"/>
    <w:rsid w:val="006D7DE1"/>
    <w:rsid w:val="006D7FD0"/>
    <w:rsid w:val="006E0459"/>
    <w:rsid w:val="006E05B4"/>
    <w:rsid w:val="006E0BB2"/>
    <w:rsid w:val="006E17EE"/>
    <w:rsid w:val="006E1F8C"/>
    <w:rsid w:val="006E2A11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6CC7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2F3"/>
    <w:rsid w:val="006F343A"/>
    <w:rsid w:val="006F344D"/>
    <w:rsid w:val="006F3A23"/>
    <w:rsid w:val="006F4287"/>
    <w:rsid w:val="006F514C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ACC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2F9"/>
    <w:rsid w:val="00712426"/>
    <w:rsid w:val="00712930"/>
    <w:rsid w:val="00714947"/>
    <w:rsid w:val="00714B0A"/>
    <w:rsid w:val="007150EC"/>
    <w:rsid w:val="00715D2F"/>
    <w:rsid w:val="00715E05"/>
    <w:rsid w:val="00715E56"/>
    <w:rsid w:val="00715EED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1D3F"/>
    <w:rsid w:val="007221DB"/>
    <w:rsid w:val="007224E2"/>
    <w:rsid w:val="007226CA"/>
    <w:rsid w:val="00722783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943"/>
    <w:rsid w:val="00727C0F"/>
    <w:rsid w:val="00727C3B"/>
    <w:rsid w:val="00727CF0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A4B"/>
    <w:rsid w:val="00735DA4"/>
    <w:rsid w:val="0073622A"/>
    <w:rsid w:val="00736EC7"/>
    <w:rsid w:val="00740A8F"/>
    <w:rsid w:val="00740BA6"/>
    <w:rsid w:val="00740E74"/>
    <w:rsid w:val="00740FD5"/>
    <w:rsid w:val="00741793"/>
    <w:rsid w:val="00741F6B"/>
    <w:rsid w:val="007425C9"/>
    <w:rsid w:val="007426C4"/>
    <w:rsid w:val="007430DB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47F0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6FF0"/>
    <w:rsid w:val="007570BE"/>
    <w:rsid w:val="007571EC"/>
    <w:rsid w:val="00757208"/>
    <w:rsid w:val="007573DE"/>
    <w:rsid w:val="00757471"/>
    <w:rsid w:val="007609E1"/>
    <w:rsid w:val="00761E9A"/>
    <w:rsid w:val="0076276E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4FB"/>
    <w:rsid w:val="0077163B"/>
    <w:rsid w:val="00771BED"/>
    <w:rsid w:val="00772677"/>
    <w:rsid w:val="00773011"/>
    <w:rsid w:val="007730B2"/>
    <w:rsid w:val="00773A23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6E41"/>
    <w:rsid w:val="0077790E"/>
    <w:rsid w:val="007779CF"/>
    <w:rsid w:val="00777D87"/>
    <w:rsid w:val="00777EC3"/>
    <w:rsid w:val="00780086"/>
    <w:rsid w:val="00780159"/>
    <w:rsid w:val="007801C9"/>
    <w:rsid w:val="007805C7"/>
    <w:rsid w:val="007806B1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4FEF"/>
    <w:rsid w:val="007857CC"/>
    <w:rsid w:val="00785A04"/>
    <w:rsid w:val="00785AA1"/>
    <w:rsid w:val="00785CBF"/>
    <w:rsid w:val="0078706F"/>
    <w:rsid w:val="00787393"/>
    <w:rsid w:val="007873E8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530"/>
    <w:rsid w:val="0079360A"/>
    <w:rsid w:val="00793860"/>
    <w:rsid w:val="00793D35"/>
    <w:rsid w:val="007940D9"/>
    <w:rsid w:val="007941EC"/>
    <w:rsid w:val="00794773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3ED2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0E6"/>
    <w:rsid w:val="007A78F0"/>
    <w:rsid w:val="007B044E"/>
    <w:rsid w:val="007B062A"/>
    <w:rsid w:val="007B096F"/>
    <w:rsid w:val="007B0CBB"/>
    <w:rsid w:val="007B1296"/>
    <w:rsid w:val="007B13EC"/>
    <w:rsid w:val="007B1CCF"/>
    <w:rsid w:val="007B1D26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883"/>
    <w:rsid w:val="007B692C"/>
    <w:rsid w:val="007B72DF"/>
    <w:rsid w:val="007B7F56"/>
    <w:rsid w:val="007C044B"/>
    <w:rsid w:val="007C05D5"/>
    <w:rsid w:val="007C1264"/>
    <w:rsid w:val="007C15CB"/>
    <w:rsid w:val="007C17C8"/>
    <w:rsid w:val="007C18CA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9D9"/>
    <w:rsid w:val="007D3E12"/>
    <w:rsid w:val="007D3EC2"/>
    <w:rsid w:val="007D3FDC"/>
    <w:rsid w:val="007D4535"/>
    <w:rsid w:val="007D45FF"/>
    <w:rsid w:val="007D4E35"/>
    <w:rsid w:val="007D5F9F"/>
    <w:rsid w:val="007D6208"/>
    <w:rsid w:val="007D630B"/>
    <w:rsid w:val="007D6C8C"/>
    <w:rsid w:val="007D7416"/>
    <w:rsid w:val="007D7923"/>
    <w:rsid w:val="007D7F9C"/>
    <w:rsid w:val="007E015D"/>
    <w:rsid w:val="007E057B"/>
    <w:rsid w:val="007E0C0B"/>
    <w:rsid w:val="007E0C1A"/>
    <w:rsid w:val="007E0C74"/>
    <w:rsid w:val="007E172A"/>
    <w:rsid w:val="007E1C79"/>
    <w:rsid w:val="007E1DCB"/>
    <w:rsid w:val="007E1EA6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1F0"/>
    <w:rsid w:val="007E452D"/>
    <w:rsid w:val="007E5161"/>
    <w:rsid w:val="007E53FD"/>
    <w:rsid w:val="007E57B9"/>
    <w:rsid w:val="007E5839"/>
    <w:rsid w:val="007E5BB1"/>
    <w:rsid w:val="007E5C27"/>
    <w:rsid w:val="007E5E56"/>
    <w:rsid w:val="007E5F33"/>
    <w:rsid w:val="007E6330"/>
    <w:rsid w:val="007E66B4"/>
    <w:rsid w:val="007E6923"/>
    <w:rsid w:val="007E71FC"/>
    <w:rsid w:val="007E7CB9"/>
    <w:rsid w:val="007F0788"/>
    <w:rsid w:val="007F082D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18E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1DC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19E2"/>
    <w:rsid w:val="008023AB"/>
    <w:rsid w:val="00802666"/>
    <w:rsid w:val="00802814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6DBE"/>
    <w:rsid w:val="008074B3"/>
    <w:rsid w:val="00807748"/>
    <w:rsid w:val="00807B91"/>
    <w:rsid w:val="00807F7F"/>
    <w:rsid w:val="0081021A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C48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3E6B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788"/>
    <w:rsid w:val="0084093E"/>
    <w:rsid w:val="00841251"/>
    <w:rsid w:val="008413B2"/>
    <w:rsid w:val="0084185E"/>
    <w:rsid w:val="00841ADC"/>
    <w:rsid w:val="00841CC5"/>
    <w:rsid w:val="00841D6D"/>
    <w:rsid w:val="00841DA0"/>
    <w:rsid w:val="008428EB"/>
    <w:rsid w:val="00842C3F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51F"/>
    <w:rsid w:val="00847C4B"/>
    <w:rsid w:val="008505D5"/>
    <w:rsid w:val="008507F8"/>
    <w:rsid w:val="008508CC"/>
    <w:rsid w:val="00850B64"/>
    <w:rsid w:val="00850EC9"/>
    <w:rsid w:val="00851234"/>
    <w:rsid w:val="0085149E"/>
    <w:rsid w:val="0085152B"/>
    <w:rsid w:val="00851BD3"/>
    <w:rsid w:val="0085292F"/>
    <w:rsid w:val="00852EA2"/>
    <w:rsid w:val="00852F54"/>
    <w:rsid w:val="00852FD6"/>
    <w:rsid w:val="00853F19"/>
    <w:rsid w:val="0085438E"/>
    <w:rsid w:val="00856ADA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35BA"/>
    <w:rsid w:val="00864457"/>
    <w:rsid w:val="00864640"/>
    <w:rsid w:val="008647F5"/>
    <w:rsid w:val="00865798"/>
    <w:rsid w:val="00865C80"/>
    <w:rsid w:val="008663F1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77B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6E1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77F"/>
    <w:rsid w:val="00881A3C"/>
    <w:rsid w:val="00881FE7"/>
    <w:rsid w:val="008820B5"/>
    <w:rsid w:val="0088320A"/>
    <w:rsid w:val="008833DB"/>
    <w:rsid w:val="00883BD6"/>
    <w:rsid w:val="00883D12"/>
    <w:rsid w:val="0088409C"/>
    <w:rsid w:val="00884654"/>
    <w:rsid w:val="00884A8B"/>
    <w:rsid w:val="00884E22"/>
    <w:rsid w:val="00885203"/>
    <w:rsid w:val="0088526E"/>
    <w:rsid w:val="0088674C"/>
    <w:rsid w:val="0088678C"/>
    <w:rsid w:val="0089033E"/>
    <w:rsid w:val="00890533"/>
    <w:rsid w:val="008905DB"/>
    <w:rsid w:val="008909F8"/>
    <w:rsid w:val="00890D85"/>
    <w:rsid w:val="00891170"/>
    <w:rsid w:val="008912EA"/>
    <w:rsid w:val="00891363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6F9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59A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669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DE4"/>
    <w:rsid w:val="008D0217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14"/>
    <w:rsid w:val="008D7060"/>
    <w:rsid w:val="008D7342"/>
    <w:rsid w:val="008D76F9"/>
    <w:rsid w:val="008D779D"/>
    <w:rsid w:val="008D7A12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911"/>
    <w:rsid w:val="008E39AD"/>
    <w:rsid w:val="008E3F64"/>
    <w:rsid w:val="008E41E1"/>
    <w:rsid w:val="008E42F4"/>
    <w:rsid w:val="008E4452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C98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6CA7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B3D"/>
    <w:rsid w:val="00923CDA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2A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C3C"/>
    <w:rsid w:val="00933D56"/>
    <w:rsid w:val="00933D8D"/>
    <w:rsid w:val="0093402D"/>
    <w:rsid w:val="00934328"/>
    <w:rsid w:val="00934986"/>
    <w:rsid w:val="00934ABB"/>
    <w:rsid w:val="00934EA0"/>
    <w:rsid w:val="00935144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449"/>
    <w:rsid w:val="00941579"/>
    <w:rsid w:val="00941647"/>
    <w:rsid w:val="0094171E"/>
    <w:rsid w:val="00941873"/>
    <w:rsid w:val="009420CC"/>
    <w:rsid w:val="009427B6"/>
    <w:rsid w:val="009428E8"/>
    <w:rsid w:val="00942958"/>
    <w:rsid w:val="00942E5E"/>
    <w:rsid w:val="009430B6"/>
    <w:rsid w:val="009433A5"/>
    <w:rsid w:val="0094353A"/>
    <w:rsid w:val="009437BC"/>
    <w:rsid w:val="00943C04"/>
    <w:rsid w:val="00943EA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806"/>
    <w:rsid w:val="00950AB4"/>
    <w:rsid w:val="00951CDA"/>
    <w:rsid w:val="0095215A"/>
    <w:rsid w:val="009531F8"/>
    <w:rsid w:val="0095415A"/>
    <w:rsid w:val="00954537"/>
    <w:rsid w:val="00954C5D"/>
    <w:rsid w:val="009559FB"/>
    <w:rsid w:val="009562E4"/>
    <w:rsid w:val="00956C41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1FB0"/>
    <w:rsid w:val="0096219F"/>
    <w:rsid w:val="0096222D"/>
    <w:rsid w:val="009623FB"/>
    <w:rsid w:val="009624BA"/>
    <w:rsid w:val="0096270F"/>
    <w:rsid w:val="00963619"/>
    <w:rsid w:val="0096376A"/>
    <w:rsid w:val="00963841"/>
    <w:rsid w:val="00963B04"/>
    <w:rsid w:val="009651BA"/>
    <w:rsid w:val="0096538F"/>
    <w:rsid w:val="0096542D"/>
    <w:rsid w:val="009656EC"/>
    <w:rsid w:val="00965C40"/>
    <w:rsid w:val="009660B1"/>
    <w:rsid w:val="00966B79"/>
    <w:rsid w:val="009670E5"/>
    <w:rsid w:val="0096713A"/>
    <w:rsid w:val="0096730A"/>
    <w:rsid w:val="00967707"/>
    <w:rsid w:val="00967A0E"/>
    <w:rsid w:val="009702C9"/>
    <w:rsid w:val="00971078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18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B13"/>
    <w:rsid w:val="00985D9E"/>
    <w:rsid w:val="009862B3"/>
    <w:rsid w:val="009864F3"/>
    <w:rsid w:val="00986608"/>
    <w:rsid w:val="00986719"/>
    <w:rsid w:val="0098694E"/>
    <w:rsid w:val="00986B19"/>
    <w:rsid w:val="00986E6B"/>
    <w:rsid w:val="00986E80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496C"/>
    <w:rsid w:val="00995784"/>
    <w:rsid w:val="00995BC5"/>
    <w:rsid w:val="00995D77"/>
    <w:rsid w:val="00995FB5"/>
    <w:rsid w:val="00996493"/>
    <w:rsid w:val="0099684F"/>
    <w:rsid w:val="00997C3B"/>
    <w:rsid w:val="00997DB9"/>
    <w:rsid w:val="009A0835"/>
    <w:rsid w:val="009A0E27"/>
    <w:rsid w:val="009A0EBB"/>
    <w:rsid w:val="009A0F37"/>
    <w:rsid w:val="009A1039"/>
    <w:rsid w:val="009A132A"/>
    <w:rsid w:val="009A25A2"/>
    <w:rsid w:val="009A3232"/>
    <w:rsid w:val="009A3B6A"/>
    <w:rsid w:val="009A3CDC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718"/>
    <w:rsid w:val="009A7DC3"/>
    <w:rsid w:val="009B01C9"/>
    <w:rsid w:val="009B0540"/>
    <w:rsid w:val="009B05C7"/>
    <w:rsid w:val="009B073B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E0C"/>
    <w:rsid w:val="009B501A"/>
    <w:rsid w:val="009B5AAA"/>
    <w:rsid w:val="009B5CF8"/>
    <w:rsid w:val="009B5EAC"/>
    <w:rsid w:val="009B5FD8"/>
    <w:rsid w:val="009B651B"/>
    <w:rsid w:val="009B6809"/>
    <w:rsid w:val="009B6DDB"/>
    <w:rsid w:val="009B70BA"/>
    <w:rsid w:val="009B753F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0EB0"/>
    <w:rsid w:val="009D135D"/>
    <w:rsid w:val="009D1D55"/>
    <w:rsid w:val="009D1EFC"/>
    <w:rsid w:val="009D2459"/>
    <w:rsid w:val="009D287C"/>
    <w:rsid w:val="009D2B42"/>
    <w:rsid w:val="009D2BCE"/>
    <w:rsid w:val="009D2D68"/>
    <w:rsid w:val="009D30EC"/>
    <w:rsid w:val="009D3372"/>
    <w:rsid w:val="009D36DE"/>
    <w:rsid w:val="009D46FD"/>
    <w:rsid w:val="009D5129"/>
    <w:rsid w:val="009D533C"/>
    <w:rsid w:val="009D5A09"/>
    <w:rsid w:val="009D5D8C"/>
    <w:rsid w:val="009D5DEE"/>
    <w:rsid w:val="009D6BF9"/>
    <w:rsid w:val="009D6F85"/>
    <w:rsid w:val="009D733C"/>
    <w:rsid w:val="009D77AD"/>
    <w:rsid w:val="009D77CE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575B"/>
    <w:rsid w:val="009E661B"/>
    <w:rsid w:val="009E6AD7"/>
    <w:rsid w:val="009E6E41"/>
    <w:rsid w:val="009E701B"/>
    <w:rsid w:val="009E7366"/>
    <w:rsid w:val="009E7625"/>
    <w:rsid w:val="009E789B"/>
    <w:rsid w:val="009E7BFF"/>
    <w:rsid w:val="009E7D8B"/>
    <w:rsid w:val="009F029C"/>
    <w:rsid w:val="009F0B0C"/>
    <w:rsid w:val="009F11B9"/>
    <w:rsid w:val="009F2893"/>
    <w:rsid w:val="009F2A28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6C0C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55E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1898"/>
    <w:rsid w:val="00A12526"/>
    <w:rsid w:val="00A12639"/>
    <w:rsid w:val="00A1287F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2F"/>
    <w:rsid w:val="00A16C50"/>
    <w:rsid w:val="00A171F8"/>
    <w:rsid w:val="00A17E66"/>
    <w:rsid w:val="00A20097"/>
    <w:rsid w:val="00A20544"/>
    <w:rsid w:val="00A20868"/>
    <w:rsid w:val="00A20A94"/>
    <w:rsid w:val="00A20AE4"/>
    <w:rsid w:val="00A2193B"/>
    <w:rsid w:val="00A233B2"/>
    <w:rsid w:val="00A23447"/>
    <w:rsid w:val="00A23465"/>
    <w:rsid w:val="00A2394D"/>
    <w:rsid w:val="00A240DB"/>
    <w:rsid w:val="00A24754"/>
    <w:rsid w:val="00A25073"/>
    <w:rsid w:val="00A251F3"/>
    <w:rsid w:val="00A25E41"/>
    <w:rsid w:val="00A26168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1EB1"/>
    <w:rsid w:val="00A323E2"/>
    <w:rsid w:val="00A326D9"/>
    <w:rsid w:val="00A32C35"/>
    <w:rsid w:val="00A337A9"/>
    <w:rsid w:val="00A33D7B"/>
    <w:rsid w:val="00A340B6"/>
    <w:rsid w:val="00A34FA6"/>
    <w:rsid w:val="00A352C9"/>
    <w:rsid w:val="00A354BA"/>
    <w:rsid w:val="00A35A35"/>
    <w:rsid w:val="00A35B5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97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5F03"/>
    <w:rsid w:val="00A45FEC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2D5C"/>
    <w:rsid w:val="00A52E25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384"/>
    <w:rsid w:val="00A607BB"/>
    <w:rsid w:val="00A60CB5"/>
    <w:rsid w:val="00A60CF1"/>
    <w:rsid w:val="00A61580"/>
    <w:rsid w:val="00A619C6"/>
    <w:rsid w:val="00A61DB5"/>
    <w:rsid w:val="00A61E3A"/>
    <w:rsid w:val="00A6241F"/>
    <w:rsid w:val="00A631CD"/>
    <w:rsid w:val="00A6353E"/>
    <w:rsid w:val="00A63574"/>
    <w:rsid w:val="00A63A7C"/>
    <w:rsid w:val="00A64437"/>
    <w:rsid w:val="00A64B55"/>
    <w:rsid w:val="00A653B4"/>
    <w:rsid w:val="00A65E3D"/>
    <w:rsid w:val="00A660BA"/>
    <w:rsid w:val="00A66307"/>
    <w:rsid w:val="00A66A43"/>
    <w:rsid w:val="00A66BBA"/>
    <w:rsid w:val="00A6703B"/>
    <w:rsid w:val="00A67091"/>
    <w:rsid w:val="00A700DD"/>
    <w:rsid w:val="00A70AC2"/>
    <w:rsid w:val="00A71651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6D2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1CC"/>
    <w:rsid w:val="00A9031A"/>
    <w:rsid w:val="00A90323"/>
    <w:rsid w:val="00A904E9"/>
    <w:rsid w:val="00A90C7F"/>
    <w:rsid w:val="00A90E9F"/>
    <w:rsid w:val="00A912BA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6E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8DE"/>
    <w:rsid w:val="00AA2FB9"/>
    <w:rsid w:val="00AA3590"/>
    <w:rsid w:val="00AA3718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1C46"/>
    <w:rsid w:val="00AC214D"/>
    <w:rsid w:val="00AC2598"/>
    <w:rsid w:val="00AC2794"/>
    <w:rsid w:val="00AC27E4"/>
    <w:rsid w:val="00AC33ED"/>
    <w:rsid w:val="00AC35DE"/>
    <w:rsid w:val="00AC38A9"/>
    <w:rsid w:val="00AC3C82"/>
    <w:rsid w:val="00AC41B2"/>
    <w:rsid w:val="00AC43D8"/>
    <w:rsid w:val="00AC5809"/>
    <w:rsid w:val="00AC696B"/>
    <w:rsid w:val="00AC6AFC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B4"/>
    <w:rsid w:val="00AD5582"/>
    <w:rsid w:val="00AD5C39"/>
    <w:rsid w:val="00AD5EA9"/>
    <w:rsid w:val="00AD6047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6F8"/>
    <w:rsid w:val="00AE2AC0"/>
    <w:rsid w:val="00AE2CFE"/>
    <w:rsid w:val="00AE31FD"/>
    <w:rsid w:val="00AE32FD"/>
    <w:rsid w:val="00AE45D1"/>
    <w:rsid w:val="00AE580D"/>
    <w:rsid w:val="00AE58CE"/>
    <w:rsid w:val="00AE597C"/>
    <w:rsid w:val="00AE5AD9"/>
    <w:rsid w:val="00AE5AF9"/>
    <w:rsid w:val="00AE5B2F"/>
    <w:rsid w:val="00AE5C03"/>
    <w:rsid w:val="00AE5CD7"/>
    <w:rsid w:val="00AE69A0"/>
    <w:rsid w:val="00AE6F4B"/>
    <w:rsid w:val="00AE7116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6FB1"/>
    <w:rsid w:val="00AF76F6"/>
    <w:rsid w:val="00AF7A60"/>
    <w:rsid w:val="00AF7FB1"/>
    <w:rsid w:val="00B00120"/>
    <w:rsid w:val="00B00F9E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05"/>
    <w:rsid w:val="00B05050"/>
    <w:rsid w:val="00B05353"/>
    <w:rsid w:val="00B05413"/>
    <w:rsid w:val="00B054DE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694"/>
    <w:rsid w:val="00B11955"/>
    <w:rsid w:val="00B11BF9"/>
    <w:rsid w:val="00B125EC"/>
    <w:rsid w:val="00B12F08"/>
    <w:rsid w:val="00B13244"/>
    <w:rsid w:val="00B13392"/>
    <w:rsid w:val="00B1397C"/>
    <w:rsid w:val="00B14924"/>
    <w:rsid w:val="00B14BA1"/>
    <w:rsid w:val="00B1517C"/>
    <w:rsid w:val="00B15314"/>
    <w:rsid w:val="00B1563F"/>
    <w:rsid w:val="00B158B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1AF6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3CF"/>
    <w:rsid w:val="00B2679C"/>
    <w:rsid w:val="00B26A97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3FE3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349"/>
    <w:rsid w:val="00B51481"/>
    <w:rsid w:val="00B5154B"/>
    <w:rsid w:val="00B519AD"/>
    <w:rsid w:val="00B51E72"/>
    <w:rsid w:val="00B51E9F"/>
    <w:rsid w:val="00B51FE6"/>
    <w:rsid w:val="00B521F3"/>
    <w:rsid w:val="00B52494"/>
    <w:rsid w:val="00B5309E"/>
    <w:rsid w:val="00B530FC"/>
    <w:rsid w:val="00B53888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6D"/>
    <w:rsid w:val="00B66273"/>
    <w:rsid w:val="00B663F5"/>
    <w:rsid w:val="00B6681C"/>
    <w:rsid w:val="00B67417"/>
    <w:rsid w:val="00B6783A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0E8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5F4"/>
    <w:rsid w:val="00B81C8E"/>
    <w:rsid w:val="00B81E73"/>
    <w:rsid w:val="00B82076"/>
    <w:rsid w:val="00B8207E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883"/>
    <w:rsid w:val="00B87A30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A032C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305"/>
    <w:rsid w:val="00BA482B"/>
    <w:rsid w:val="00BA528A"/>
    <w:rsid w:val="00BA5783"/>
    <w:rsid w:val="00BA607C"/>
    <w:rsid w:val="00BA6907"/>
    <w:rsid w:val="00BA696C"/>
    <w:rsid w:val="00BA69EC"/>
    <w:rsid w:val="00BA6AA0"/>
    <w:rsid w:val="00BA6C34"/>
    <w:rsid w:val="00BA7089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CF1"/>
    <w:rsid w:val="00BB6165"/>
    <w:rsid w:val="00BB64DD"/>
    <w:rsid w:val="00BB6780"/>
    <w:rsid w:val="00BB718D"/>
    <w:rsid w:val="00BB768C"/>
    <w:rsid w:val="00BB798B"/>
    <w:rsid w:val="00BB79B5"/>
    <w:rsid w:val="00BC0137"/>
    <w:rsid w:val="00BC08E4"/>
    <w:rsid w:val="00BC0CDA"/>
    <w:rsid w:val="00BC1492"/>
    <w:rsid w:val="00BC159F"/>
    <w:rsid w:val="00BC1AA9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4F"/>
    <w:rsid w:val="00BD13C8"/>
    <w:rsid w:val="00BD1B39"/>
    <w:rsid w:val="00BD1FF6"/>
    <w:rsid w:val="00BD30FD"/>
    <w:rsid w:val="00BD359D"/>
    <w:rsid w:val="00BD3878"/>
    <w:rsid w:val="00BD4089"/>
    <w:rsid w:val="00BD428E"/>
    <w:rsid w:val="00BD4454"/>
    <w:rsid w:val="00BD4679"/>
    <w:rsid w:val="00BD4853"/>
    <w:rsid w:val="00BD58C8"/>
    <w:rsid w:val="00BD5D95"/>
    <w:rsid w:val="00BD5DDF"/>
    <w:rsid w:val="00BD6913"/>
    <w:rsid w:val="00BD6997"/>
    <w:rsid w:val="00BD6E1E"/>
    <w:rsid w:val="00BD6EBC"/>
    <w:rsid w:val="00BD7591"/>
    <w:rsid w:val="00BD7641"/>
    <w:rsid w:val="00BD789F"/>
    <w:rsid w:val="00BD7EA4"/>
    <w:rsid w:val="00BE010C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138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DCF"/>
    <w:rsid w:val="00BE5E18"/>
    <w:rsid w:val="00BE66A4"/>
    <w:rsid w:val="00BE687D"/>
    <w:rsid w:val="00BE6A11"/>
    <w:rsid w:val="00BE6A41"/>
    <w:rsid w:val="00BE6B07"/>
    <w:rsid w:val="00BE6E33"/>
    <w:rsid w:val="00BF09CF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C14"/>
    <w:rsid w:val="00BF3DBD"/>
    <w:rsid w:val="00BF4ACE"/>
    <w:rsid w:val="00BF5414"/>
    <w:rsid w:val="00BF546E"/>
    <w:rsid w:val="00BF5778"/>
    <w:rsid w:val="00BF5FAF"/>
    <w:rsid w:val="00BF5FD9"/>
    <w:rsid w:val="00BF60F0"/>
    <w:rsid w:val="00BF611B"/>
    <w:rsid w:val="00BF62D8"/>
    <w:rsid w:val="00BF643E"/>
    <w:rsid w:val="00BF6C25"/>
    <w:rsid w:val="00BF77E7"/>
    <w:rsid w:val="00BF7B30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14C"/>
    <w:rsid w:val="00C0567B"/>
    <w:rsid w:val="00C059BA"/>
    <w:rsid w:val="00C059E4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65"/>
    <w:rsid w:val="00C16996"/>
    <w:rsid w:val="00C20A51"/>
    <w:rsid w:val="00C212DA"/>
    <w:rsid w:val="00C2158B"/>
    <w:rsid w:val="00C21633"/>
    <w:rsid w:val="00C2211C"/>
    <w:rsid w:val="00C23495"/>
    <w:rsid w:val="00C255DD"/>
    <w:rsid w:val="00C25A5B"/>
    <w:rsid w:val="00C25CA4"/>
    <w:rsid w:val="00C25D54"/>
    <w:rsid w:val="00C25D94"/>
    <w:rsid w:val="00C2664F"/>
    <w:rsid w:val="00C2679B"/>
    <w:rsid w:val="00C26FB0"/>
    <w:rsid w:val="00C2716E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395"/>
    <w:rsid w:val="00C315B9"/>
    <w:rsid w:val="00C318B0"/>
    <w:rsid w:val="00C31954"/>
    <w:rsid w:val="00C31A20"/>
    <w:rsid w:val="00C31AA8"/>
    <w:rsid w:val="00C31E9A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6CB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3AB"/>
    <w:rsid w:val="00C507F9"/>
    <w:rsid w:val="00C5218A"/>
    <w:rsid w:val="00C522CB"/>
    <w:rsid w:val="00C522DA"/>
    <w:rsid w:val="00C522FF"/>
    <w:rsid w:val="00C52434"/>
    <w:rsid w:val="00C527B6"/>
    <w:rsid w:val="00C527DA"/>
    <w:rsid w:val="00C52B62"/>
    <w:rsid w:val="00C52D22"/>
    <w:rsid w:val="00C531B4"/>
    <w:rsid w:val="00C53463"/>
    <w:rsid w:val="00C53FC1"/>
    <w:rsid w:val="00C549A4"/>
    <w:rsid w:val="00C549D5"/>
    <w:rsid w:val="00C55087"/>
    <w:rsid w:val="00C5668A"/>
    <w:rsid w:val="00C568DB"/>
    <w:rsid w:val="00C56D5C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2D5"/>
    <w:rsid w:val="00C713FC"/>
    <w:rsid w:val="00C7145B"/>
    <w:rsid w:val="00C71534"/>
    <w:rsid w:val="00C7190E"/>
    <w:rsid w:val="00C71CBD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36EC"/>
    <w:rsid w:val="00C83A4D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1725"/>
    <w:rsid w:val="00C93183"/>
    <w:rsid w:val="00C931EF"/>
    <w:rsid w:val="00C935FA"/>
    <w:rsid w:val="00C93A75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2BC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76E"/>
    <w:rsid w:val="00CA38A1"/>
    <w:rsid w:val="00CA38D8"/>
    <w:rsid w:val="00CA4727"/>
    <w:rsid w:val="00CA49BB"/>
    <w:rsid w:val="00CA4CC3"/>
    <w:rsid w:val="00CA5F31"/>
    <w:rsid w:val="00CA6AB8"/>
    <w:rsid w:val="00CA6F77"/>
    <w:rsid w:val="00CA794B"/>
    <w:rsid w:val="00CA7A43"/>
    <w:rsid w:val="00CA7BFA"/>
    <w:rsid w:val="00CA7F21"/>
    <w:rsid w:val="00CA7F4E"/>
    <w:rsid w:val="00CB01F9"/>
    <w:rsid w:val="00CB0674"/>
    <w:rsid w:val="00CB08D0"/>
    <w:rsid w:val="00CB0A0D"/>
    <w:rsid w:val="00CB0DC6"/>
    <w:rsid w:val="00CB191F"/>
    <w:rsid w:val="00CB1F1A"/>
    <w:rsid w:val="00CB2061"/>
    <w:rsid w:val="00CB21DF"/>
    <w:rsid w:val="00CB227E"/>
    <w:rsid w:val="00CB23A9"/>
    <w:rsid w:val="00CB23AD"/>
    <w:rsid w:val="00CB264B"/>
    <w:rsid w:val="00CB27CD"/>
    <w:rsid w:val="00CB283F"/>
    <w:rsid w:val="00CB2DD4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B72E4"/>
    <w:rsid w:val="00CC0BE1"/>
    <w:rsid w:val="00CC0D63"/>
    <w:rsid w:val="00CC0E12"/>
    <w:rsid w:val="00CC1732"/>
    <w:rsid w:val="00CC1A26"/>
    <w:rsid w:val="00CC2450"/>
    <w:rsid w:val="00CC2529"/>
    <w:rsid w:val="00CC25BD"/>
    <w:rsid w:val="00CC27B5"/>
    <w:rsid w:val="00CC2C73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4C5"/>
    <w:rsid w:val="00CD2784"/>
    <w:rsid w:val="00CD3582"/>
    <w:rsid w:val="00CD3685"/>
    <w:rsid w:val="00CD374E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6C"/>
    <w:rsid w:val="00D04092"/>
    <w:rsid w:val="00D04160"/>
    <w:rsid w:val="00D04285"/>
    <w:rsid w:val="00D04A80"/>
    <w:rsid w:val="00D04D18"/>
    <w:rsid w:val="00D05102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17B3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4FDD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112"/>
    <w:rsid w:val="00D203C8"/>
    <w:rsid w:val="00D20680"/>
    <w:rsid w:val="00D20FF6"/>
    <w:rsid w:val="00D2139F"/>
    <w:rsid w:val="00D21EFC"/>
    <w:rsid w:val="00D21FBD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1A4"/>
    <w:rsid w:val="00D33764"/>
    <w:rsid w:val="00D34465"/>
    <w:rsid w:val="00D34580"/>
    <w:rsid w:val="00D34E1D"/>
    <w:rsid w:val="00D34F08"/>
    <w:rsid w:val="00D35A18"/>
    <w:rsid w:val="00D35D45"/>
    <w:rsid w:val="00D36389"/>
    <w:rsid w:val="00D36C78"/>
    <w:rsid w:val="00D36CE3"/>
    <w:rsid w:val="00D371AC"/>
    <w:rsid w:val="00D37355"/>
    <w:rsid w:val="00D377A2"/>
    <w:rsid w:val="00D37A2F"/>
    <w:rsid w:val="00D37D90"/>
    <w:rsid w:val="00D4034C"/>
    <w:rsid w:val="00D4040E"/>
    <w:rsid w:val="00D405DD"/>
    <w:rsid w:val="00D40635"/>
    <w:rsid w:val="00D40725"/>
    <w:rsid w:val="00D4078C"/>
    <w:rsid w:val="00D40E35"/>
    <w:rsid w:val="00D41FDB"/>
    <w:rsid w:val="00D42C10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3B0"/>
    <w:rsid w:val="00D477B5"/>
    <w:rsid w:val="00D47DA4"/>
    <w:rsid w:val="00D47E1B"/>
    <w:rsid w:val="00D50252"/>
    <w:rsid w:val="00D502A2"/>
    <w:rsid w:val="00D5050C"/>
    <w:rsid w:val="00D50744"/>
    <w:rsid w:val="00D50807"/>
    <w:rsid w:val="00D50C6E"/>
    <w:rsid w:val="00D50FFC"/>
    <w:rsid w:val="00D51143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050"/>
    <w:rsid w:val="00D57B0B"/>
    <w:rsid w:val="00D57C9B"/>
    <w:rsid w:val="00D57DF3"/>
    <w:rsid w:val="00D6062E"/>
    <w:rsid w:val="00D6080A"/>
    <w:rsid w:val="00D60CF4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61A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0EFC"/>
    <w:rsid w:val="00D712B6"/>
    <w:rsid w:val="00D71C19"/>
    <w:rsid w:val="00D71DBC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566"/>
    <w:rsid w:val="00D8668D"/>
    <w:rsid w:val="00D86723"/>
    <w:rsid w:val="00D8676D"/>
    <w:rsid w:val="00D867A9"/>
    <w:rsid w:val="00D873ED"/>
    <w:rsid w:val="00D8771F"/>
    <w:rsid w:val="00D87768"/>
    <w:rsid w:val="00D87DD5"/>
    <w:rsid w:val="00D87EF3"/>
    <w:rsid w:val="00D902D5"/>
    <w:rsid w:val="00D90ECC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62C"/>
    <w:rsid w:val="00D93BE1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7CF"/>
    <w:rsid w:val="00DA78CF"/>
    <w:rsid w:val="00DB0AB4"/>
    <w:rsid w:val="00DB0B4E"/>
    <w:rsid w:val="00DB0F6E"/>
    <w:rsid w:val="00DB145D"/>
    <w:rsid w:val="00DB1ED6"/>
    <w:rsid w:val="00DB2001"/>
    <w:rsid w:val="00DB2174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13E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86B"/>
    <w:rsid w:val="00DC5BE3"/>
    <w:rsid w:val="00DC60C0"/>
    <w:rsid w:val="00DC65A6"/>
    <w:rsid w:val="00DC6F37"/>
    <w:rsid w:val="00DC79A3"/>
    <w:rsid w:val="00DC7AAF"/>
    <w:rsid w:val="00DC7BEF"/>
    <w:rsid w:val="00DC7C51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009"/>
    <w:rsid w:val="00DD61B7"/>
    <w:rsid w:val="00DD674E"/>
    <w:rsid w:val="00DD6B80"/>
    <w:rsid w:val="00DD6FC8"/>
    <w:rsid w:val="00DD7459"/>
    <w:rsid w:val="00DD79CB"/>
    <w:rsid w:val="00DD7A29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970"/>
    <w:rsid w:val="00DE4CA3"/>
    <w:rsid w:val="00DE51C4"/>
    <w:rsid w:val="00DE5449"/>
    <w:rsid w:val="00DE6210"/>
    <w:rsid w:val="00DE645A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1A3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590"/>
    <w:rsid w:val="00E00A56"/>
    <w:rsid w:val="00E00B8E"/>
    <w:rsid w:val="00E00C08"/>
    <w:rsid w:val="00E01164"/>
    <w:rsid w:val="00E01D77"/>
    <w:rsid w:val="00E02EDA"/>
    <w:rsid w:val="00E02EF6"/>
    <w:rsid w:val="00E034A8"/>
    <w:rsid w:val="00E035A0"/>
    <w:rsid w:val="00E036A1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D08"/>
    <w:rsid w:val="00E155FA"/>
    <w:rsid w:val="00E1578A"/>
    <w:rsid w:val="00E1605A"/>
    <w:rsid w:val="00E16191"/>
    <w:rsid w:val="00E16267"/>
    <w:rsid w:val="00E16353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214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233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BF4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0FCD"/>
    <w:rsid w:val="00E51011"/>
    <w:rsid w:val="00E51087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08E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601"/>
    <w:rsid w:val="00E76C57"/>
    <w:rsid w:val="00E77862"/>
    <w:rsid w:val="00E77993"/>
    <w:rsid w:val="00E80687"/>
    <w:rsid w:val="00E812DB"/>
    <w:rsid w:val="00E81D5F"/>
    <w:rsid w:val="00E81D90"/>
    <w:rsid w:val="00E81F94"/>
    <w:rsid w:val="00E82578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0C7B"/>
    <w:rsid w:val="00E910A3"/>
    <w:rsid w:val="00E91AE8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2D8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D5A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5E33"/>
    <w:rsid w:val="00EA6237"/>
    <w:rsid w:val="00EA62DA"/>
    <w:rsid w:val="00EA6556"/>
    <w:rsid w:val="00EA6B9B"/>
    <w:rsid w:val="00EA6C03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8A5"/>
    <w:rsid w:val="00EB1C34"/>
    <w:rsid w:val="00EB1C96"/>
    <w:rsid w:val="00EB203F"/>
    <w:rsid w:val="00EB228C"/>
    <w:rsid w:val="00EB3219"/>
    <w:rsid w:val="00EB33F4"/>
    <w:rsid w:val="00EB3AC8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25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B68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5A89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2F8"/>
    <w:rsid w:val="00ED237F"/>
    <w:rsid w:val="00ED24C9"/>
    <w:rsid w:val="00ED25EC"/>
    <w:rsid w:val="00ED2B2C"/>
    <w:rsid w:val="00ED2D71"/>
    <w:rsid w:val="00ED3440"/>
    <w:rsid w:val="00ED36C9"/>
    <w:rsid w:val="00ED38B0"/>
    <w:rsid w:val="00ED3FEF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D79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45"/>
    <w:rsid w:val="00EE51DA"/>
    <w:rsid w:val="00EE59CA"/>
    <w:rsid w:val="00EE5BF9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7EA"/>
    <w:rsid w:val="00EF0F22"/>
    <w:rsid w:val="00EF1296"/>
    <w:rsid w:val="00EF1336"/>
    <w:rsid w:val="00EF1773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1D4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5F1"/>
    <w:rsid w:val="00F12C0F"/>
    <w:rsid w:val="00F133E0"/>
    <w:rsid w:val="00F1381F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4BB"/>
    <w:rsid w:val="00F1691F"/>
    <w:rsid w:val="00F16E44"/>
    <w:rsid w:val="00F175B8"/>
    <w:rsid w:val="00F17F0D"/>
    <w:rsid w:val="00F2014E"/>
    <w:rsid w:val="00F2025D"/>
    <w:rsid w:val="00F20595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0C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4F61"/>
    <w:rsid w:val="00F35693"/>
    <w:rsid w:val="00F35AF5"/>
    <w:rsid w:val="00F35E21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2BD"/>
    <w:rsid w:val="00F41DE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28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E35"/>
    <w:rsid w:val="00F537AE"/>
    <w:rsid w:val="00F539A8"/>
    <w:rsid w:val="00F53D21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636"/>
    <w:rsid w:val="00F70849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59F"/>
    <w:rsid w:val="00F75649"/>
    <w:rsid w:val="00F76047"/>
    <w:rsid w:val="00F76A26"/>
    <w:rsid w:val="00F771E8"/>
    <w:rsid w:val="00F774C4"/>
    <w:rsid w:val="00F778B6"/>
    <w:rsid w:val="00F7798B"/>
    <w:rsid w:val="00F77AE2"/>
    <w:rsid w:val="00F77BDA"/>
    <w:rsid w:val="00F77BF1"/>
    <w:rsid w:val="00F77D3A"/>
    <w:rsid w:val="00F77E6C"/>
    <w:rsid w:val="00F800A1"/>
    <w:rsid w:val="00F8015B"/>
    <w:rsid w:val="00F8049E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3833"/>
    <w:rsid w:val="00F84037"/>
    <w:rsid w:val="00F84057"/>
    <w:rsid w:val="00F84584"/>
    <w:rsid w:val="00F848F9"/>
    <w:rsid w:val="00F84AE5"/>
    <w:rsid w:val="00F858C7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42D"/>
    <w:rsid w:val="00F915A0"/>
    <w:rsid w:val="00F92D27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0F3D"/>
    <w:rsid w:val="00FA1289"/>
    <w:rsid w:val="00FA167F"/>
    <w:rsid w:val="00FA17B7"/>
    <w:rsid w:val="00FA18CF"/>
    <w:rsid w:val="00FA1B3C"/>
    <w:rsid w:val="00FA1CE6"/>
    <w:rsid w:val="00FA2298"/>
    <w:rsid w:val="00FA23B5"/>
    <w:rsid w:val="00FA25F5"/>
    <w:rsid w:val="00FA2CC4"/>
    <w:rsid w:val="00FA304E"/>
    <w:rsid w:val="00FA324F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934"/>
    <w:rsid w:val="00FB3D90"/>
    <w:rsid w:val="00FB3F0A"/>
    <w:rsid w:val="00FB3F24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3B7"/>
    <w:rsid w:val="00FC74D3"/>
    <w:rsid w:val="00FC7F70"/>
    <w:rsid w:val="00FD0019"/>
    <w:rsid w:val="00FD08D7"/>
    <w:rsid w:val="00FD0AFA"/>
    <w:rsid w:val="00FD0B07"/>
    <w:rsid w:val="00FD1628"/>
    <w:rsid w:val="00FD218C"/>
    <w:rsid w:val="00FD21AE"/>
    <w:rsid w:val="00FD2214"/>
    <w:rsid w:val="00FD2478"/>
    <w:rsid w:val="00FD2485"/>
    <w:rsid w:val="00FD2566"/>
    <w:rsid w:val="00FD2B65"/>
    <w:rsid w:val="00FD3404"/>
    <w:rsid w:val="00FD3702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DE"/>
    <w:rsid w:val="00FD6C2D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8FA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712"/>
    <w:rsid w:val="00FE781F"/>
    <w:rsid w:val="00FF057F"/>
    <w:rsid w:val="00FF07D4"/>
    <w:rsid w:val="00FF0D2B"/>
    <w:rsid w:val="00FF1401"/>
    <w:rsid w:val="00FF22E9"/>
    <w:rsid w:val="00FF2581"/>
    <w:rsid w:val="00FF2A2B"/>
    <w:rsid w:val="00FF305E"/>
    <w:rsid w:val="00FF3102"/>
    <w:rsid w:val="00FF31C4"/>
    <w:rsid w:val="00FF3683"/>
    <w:rsid w:val="00FF3795"/>
    <w:rsid w:val="00FF3E75"/>
    <w:rsid w:val="00FF41A6"/>
    <w:rsid w:val="00FF45A4"/>
    <w:rsid w:val="00FF467E"/>
    <w:rsid w:val="00FF48B1"/>
    <w:rsid w:val="00FF501A"/>
    <w:rsid w:val="00FF50C1"/>
    <w:rsid w:val="00FF567F"/>
    <w:rsid w:val="00FF5E1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326B91-5193-41D7-AD2A-FC8D071B1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/>
    </w:pPr>
    <w:rPr>
      <w:rFonts w:ascii="Arial" w:eastAsia="Times New Roman" w:hAnsi="Arial"/>
      <w:sz w:val="22"/>
      <w:szCs w:val="24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Название Знак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link w:val="af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af2">
    <w:name w:val="Заголовок"/>
    <w:basedOn w:val="a6"/>
    <w:next w:val="af3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3">
    <w:name w:val="Body Text"/>
    <w:basedOn w:val="a6"/>
    <w:link w:val="af4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4">
    <w:name w:val="Основной текст Знак"/>
    <w:link w:val="af3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5">
    <w:name w:val="List"/>
    <w:basedOn w:val="af3"/>
    <w:rsid w:val="008324F0"/>
    <w:rPr>
      <w:rFonts w:ascii="Arial" w:hAnsi="Arial" w:cs="Tahoma"/>
    </w:rPr>
  </w:style>
  <w:style w:type="paragraph" w:customStyle="1" w:styleId="12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6">
    <w:name w:val="Body Text Indent"/>
    <w:basedOn w:val="a6"/>
    <w:link w:val="af7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7">
    <w:name w:val="Основной текст с отступом Знак"/>
    <w:link w:val="af6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8">
    <w:name w:val="Balloon Text"/>
    <w:basedOn w:val="a6"/>
    <w:link w:val="af9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9">
    <w:name w:val="Текст выноски Знак"/>
    <w:link w:val="af8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a">
    <w:name w:val="footer"/>
    <w:basedOn w:val="a6"/>
    <w:link w:val="afb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b">
    <w:name w:val="Нижний колонтитул Знак"/>
    <w:link w:val="afa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c">
    <w:name w:val="Subtitle"/>
    <w:basedOn w:val="af2"/>
    <w:next w:val="af3"/>
    <w:link w:val="afd"/>
    <w:qFormat/>
    <w:rsid w:val="008324F0"/>
    <w:pPr>
      <w:jc w:val="center"/>
    </w:pPr>
    <w:rPr>
      <w:i/>
      <w:iCs/>
    </w:rPr>
  </w:style>
  <w:style w:type="character" w:customStyle="1" w:styleId="afd">
    <w:name w:val="Подзаголовок Знак"/>
    <w:link w:val="afc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e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0">
    <w:name w:val="Заголовок таблицы"/>
    <w:basedOn w:val="aff"/>
    <w:rsid w:val="008324F0"/>
    <w:pPr>
      <w:jc w:val="center"/>
    </w:pPr>
    <w:rPr>
      <w:b/>
      <w:bCs/>
    </w:rPr>
  </w:style>
  <w:style w:type="paragraph" w:customStyle="1" w:styleId="aff1">
    <w:name w:val="Содержимое врезки"/>
    <w:basedOn w:val="af3"/>
    <w:rsid w:val="008324F0"/>
  </w:style>
  <w:style w:type="character" w:customStyle="1" w:styleId="22">
    <w:name w:val="Основной текст с отступом 2 Знак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5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2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3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8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4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5">
    <w:name w:val="Table Grid"/>
    <w:basedOn w:val="a8"/>
    <w:uiPriority w:val="59"/>
    <w:rsid w:val="002233A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16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6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6">
    <w:name w:val="caption"/>
    <w:basedOn w:val="a6"/>
    <w:next w:val="afc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character" w:styleId="aff7">
    <w:name w:val="Emphasis"/>
    <w:uiPriority w:val="20"/>
    <w:qFormat/>
    <w:rsid w:val="00221167"/>
    <w:rPr>
      <w:i/>
      <w:iCs/>
    </w:rPr>
  </w:style>
  <w:style w:type="character" w:customStyle="1" w:styleId="24">
    <w:name w:val="Основной текст (2)"/>
    <w:rsid w:val="00436D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89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2105</Words>
  <Characters>12001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14078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Сергей Кузьменков</cp:lastModifiedBy>
  <cp:revision>2</cp:revision>
  <cp:lastPrinted>2017-05-05T08:01:00Z</cp:lastPrinted>
  <dcterms:created xsi:type="dcterms:W3CDTF">2017-05-05T08:03:00Z</dcterms:created>
  <dcterms:modified xsi:type="dcterms:W3CDTF">2017-05-05T08:03:00Z</dcterms:modified>
</cp:coreProperties>
</file>